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header11.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3.xml" ContentType="application/vnd.openxmlformats-officedocument.wordprocessingml.footer+xml"/>
  <Override PartName="/word/footer10.xml" ContentType="application/vnd.openxmlformats-officedocument.wordprocessingml.footer+xml"/>
  <Override PartName="/word/footer1.xml" ContentType="application/vnd.openxmlformats-officedocument.wordprocessingml.footer+xml"/>
  <Override PartName="/word/header12.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1814ED" w14:textId="77777777" w:rsidR="00DA1F92" w:rsidRPr="00D10121" w:rsidRDefault="00DA1F92" w:rsidP="00DA1F92">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bookmarkEnd w:id="3"/>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37E7AD8D" w14:textId="77777777" w:rsidR="00DA1F92" w:rsidRPr="009C2468" w:rsidRDefault="00DA1F92" w:rsidP="00DA1F9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DA1F92" w:rsidRPr="006B56FD" w14:paraId="3AF822B5" w14:textId="77777777" w:rsidTr="00DA1F92">
        <w:trPr>
          <w:trHeight w:val="1820"/>
        </w:trPr>
        <w:tc>
          <w:tcPr>
            <w:tcW w:w="3965" w:type="dxa"/>
            <w:tcBorders>
              <w:right w:val="single" w:sz="4" w:space="0" w:color="auto"/>
            </w:tcBorders>
          </w:tcPr>
          <w:p w14:paraId="4DF9D1F7" w14:textId="77777777" w:rsidR="00DA1F92" w:rsidRPr="006B56FD" w:rsidRDefault="00DA1F92" w:rsidP="00DA1F92">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3F8BF1C" w14:textId="77777777" w:rsidR="00DA1F92" w:rsidRPr="006B56FD" w:rsidRDefault="00DA1F92" w:rsidP="00DA1F92">
            <w:pPr>
              <w:ind w:right="28"/>
              <w:jc w:val="left"/>
              <w:rPr>
                <w:rFonts w:asciiTheme="minorHAnsi" w:hAnsiTheme="minorHAnsi" w:cstheme="minorHAnsi"/>
              </w:rPr>
            </w:pPr>
          </w:p>
          <w:p w14:paraId="78C8487F" w14:textId="77777777" w:rsidR="00DA1F92" w:rsidRPr="002A7B62" w:rsidRDefault="00DA1F92" w:rsidP="00DA1F92">
            <w:pPr>
              <w:ind w:right="28"/>
              <w:jc w:val="center"/>
              <w:rPr>
                <w:rFonts w:asciiTheme="minorHAnsi" w:hAnsiTheme="minorHAnsi" w:cstheme="minorHAnsi"/>
                <w:sz w:val="20"/>
              </w:rPr>
            </w:pPr>
            <w:r w:rsidRPr="002A7B62">
              <w:rPr>
                <w:rFonts w:asciiTheme="minorHAnsi" w:hAnsiTheme="minorHAnsi" w:cstheme="minorHAnsi"/>
                <w:sz w:val="20"/>
              </w:rPr>
              <w:t>…………………………………………………</w:t>
            </w:r>
          </w:p>
          <w:p w14:paraId="36921A3C" w14:textId="77777777" w:rsidR="00DA1F92" w:rsidRPr="002A7B62" w:rsidRDefault="00DA1F92" w:rsidP="00DA1F92">
            <w:pPr>
              <w:ind w:right="28"/>
              <w:jc w:val="center"/>
              <w:rPr>
                <w:rFonts w:asciiTheme="minorHAnsi" w:hAnsiTheme="minorHAnsi" w:cstheme="minorHAnsi"/>
                <w:sz w:val="20"/>
              </w:rPr>
            </w:pPr>
            <w:r w:rsidRPr="002A7B62">
              <w:rPr>
                <w:rFonts w:asciiTheme="minorHAnsi" w:hAnsiTheme="minorHAnsi" w:cstheme="minorHAnsi"/>
                <w:sz w:val="20"/>
              </w:rPr>
              <w:t>……………………………………………….</w:t>
            </w:r>
          </w:p>
          <w:p w14:paraId="1E05516E" w14:textId="77777777" w:rsidR="00DA1F92" w:rsidRPr="002A7B62" w:rsidRDefault="00DA1F92" w:rsidP="00DA1F92">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4D11B670" w14:textId="77777777" w:rsidR="00DA1F92" w:rsidRPr="006B56FD" w:rsidRDefault="00DA1F92" w:rsidP="00DA1F92">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3B90B97C" w14:textId="77777777" w:rsidR="00DA1F92" w:rsidRPr="006B56FD" w:rsidRDefault="00DA1F92" w:rsidP="00DA1F92">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3A2898DF" w14:textId="77777777" w:rsidR="00DA1F92" w:rsidRPr="006B56FD" w:rsidRDefault="00DA1F92" w:rsidP="00DA1F92">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27D8026" w14:textId="77777777" w:rsidR="00DA1F92" w:rsidRPr="002A7B62" w:rsidRDefault="00DA1F92" w:rsidP="00DA1F92">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63AA032D" w14:textId="77777777" w:rsidR="00DA1F92" w:rsidRPr="002A7B62" w:rsidRDefault="00DA1F92" w:rsidP="00DA1F92">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0C48B93B" w14:textId="77777777" w:rsidR="00DA1F92" w:rsidRPr="002A7B62" w:rsidRDefault="00DA1F92" w:rsidP="00DA1F92">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5CF6C4C7" w14:textId="77777777" w:rsidR="00DA1F92" w:rsidRPr="002A7B62" w:rsidRDefault="00DA1F92" w:rsidP="00DA1F92">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01E7F6EA" w14:textId="77777777" w:rsidR="00DA1F92" w:rsidRPr="006B56FD" w:rsidRDefault="00DA1F92" w:rsidP="00DA1F92">
            <w:pPr>
              <w:spacing w:line="360" w:lineRule="auto"/>
              <w:jc w:val="center"/>
              <w:rPr>
                <w:rFonts w:asciiTheme="minorHAnsi" w:eastAsiaTheme="majorEastAsia" w:hAnsiTheme="minorHAnsi" w:cstheme="minorHAnsi"/>
                <w:i/>
                <w:iCs/>
              </w:rPr>
            </w:pPr>
          </w:p>
        </w:tc>
      </w:tr>
    </w:tbl>
    <w:p w14:paraId="5C586055" w14:textId="77777777" w:rsidR="00DA1F92" w:rsidRDefault="00DA1F92" w:rsidP="00DA1F92">
      <w:pPr>
        <w:tabs>
          <w:tab w:val="left" w:pos="5739"/>
        </w:tabs>
        <w:spacing w:after="80" w:line="240" w:lineRule="auto"/>
        <w:ind w:left="-284"/>
        <w:contextualSpacing/>
        <w:rPr>
          <w:rFonts w:asciiTheme="minorHAnsi" w:hAnsiTheme="minorHAnsi" w:cstheme="minorHAnsi"/>
          <w:b/>
          <w:sz w:val="20"/>
        </w:rPr>
      </w:pPr>
    </w:p>
    <w:p w14:paraId="457480E8" w14:textId="25FBC889" w:rsidR="00DA1F92" w:rsidRDefault="00DA1F92" w:rsidP="008D102C">
      <w:pPr>
        <w:pStyle w:val="Nagwek2"/>
        <w:keepNext w:val="0"/>
        <w:keepLines w:val="0"/>
        <w:widowControl w:val="0"/>
        <w:spacing w:before="0" w:line="240" w:lineRule="auto"/>
        <w:ind w:left="-284"/>
        <w:jc w:val="center"/>
        <w:rPr>
          <w:rFonts w:asciiTheme="minorHAnsi" w:hAnsiTheme="minorHAnsi" w:cstheme="minorHAnsi"/>
          <w:color w:val="auto"/>
          <w:sz w:val="24"/>
          <w:lang w:eastAsia="pl-PL"/>
        </w:rPr>
      </w:pPr>
      <w:r w:rsidRPr="00DA1F92">
        <w:rPr>
          <w:rFonts w:asciiTheme="minorHAnsi" w:hAnsiTheme="minorHAnsi" w:cstheme="minorHAnsi"/>
          <w:color w:val="auto"/>
          <w:sz w:val="24"/>
          <w:lang w:eastAsia="pl-PL"/>
        </w:rPr>
        <w:t>OFERTA</w:t>
      </w:r>
    </w:p>
    <w:p w14:paraId="4748EE56" w14:textId="77777777" w:rsidR="008D102C" w:rsidRPr="008D102C" w:rsidRDefault="008D102C" w:rsidP="008D102C">
      <w:pPr>
        <w:rPr>
          <w:lang w:eastAsia="pl-PL"/>
        </w:rPr>
      </w:pPr>
    </w:p>
    <w:p w14:paraId="218230EE" w14:textId="10BB1C73" w:rsidR="00DA1F92" w:rsidRDefault="00DA1F92" w:rsidP="008D102C">
      <w:pPr>
        <w:spacing w:line="240" w:lineRule="auto"/>
        <w:ind w:left="-284"/>
        <w:rPr>
          <w:rFonts w:asciiTheme="minorHAnsi" w:hAnsiTheme="minorHAnsi" w:cstheme="minorHAnsi"/>
          <w:sz w:val="20"/>
        </w:rPr>
      </w:pPr>
      <w:r w:rsidRPr="00DA1F92">
        <w:rPr>
          <w:rFonts w:asciiTheme="minorHAnsi" w:hAnsiTheme="minorHAnsi" w:cstheme="minorHAnsi"/>
          <w:lang w:eastAsia="pl-PL"/>
        </w:rPr>
        <w:t xml:space="preserve">Dotyczy postępowania zakupowego nr </w:t>
      </w:r>
      <w:r w:rsidRPr="008D102C">
        <w:rPr>
          <w:rFonts w:asciiTheme="minorHAnsi" w:hAnsiTheme="minorHAnsi" w:cstheme="minorHAnsi"/>
          <w:b/>
          <w:sz w:val="20"/>
          <w:szCs w:val="22"/>
        </w:rPr>
        <w:t>POST/DYS/OW/GZ/0</w:t>
      </w:r>
      <w:r w:rsidRPr="008D102C">
        <w:rPr>
          <w:rFonts w:asciiTheme="minorHAnsi" w:hAnsiTheme="minorHAnsi" w:cstheme="minorHAnsi"/>
          <w:b/>
          <w:sz w:val="20"/>
          <w:szCs w:val="22"/>
        </w:rPr>
        <w:fldChar w:fldCharType="begin"/>
      </w:r>
      <w:r w:rsidRPr="008D102C">
        <w:rPr>
          <w:rFonts w:asciiTheme="minorHAnsi" w:hAnsiTheme="minorHAnsi" w:cstheme="minorHAnsi"/>
          <w:b/>
          <w:sz w:val="20"/>
          <w:szCs w:val="22"/>
        </w:rPr>
        <w:instrText xml:space="preserve"> MERGEFIELD "nr_postepowania" </w:instrText>
      </w:r>
      <w:r w:rsidRPr="008D102C">
        <w:rPr>
          <w:rFonts w:asciiTheme="minorHAnsi" w:hAnsiTheme="minorHAnsi" w:cstheme="minorHAnsi"/>
          <w:b/>
          <w:sz w:val="20"/>
          <w:szCs w:val="22"/>
        </w:rPr>
        <w:fldChar w:fldCharType="separate"/>
      </w:r>
      <w:r w:rsidR="003B3152" w:rsidRPr="008D102C">
        <w:rPr>
          <w:rFonts w:asciiTheme="minorHAnsi" w:hAnsiTheme="minorHAnsi" w:cstheme="minorHAnsi"/>
          <w:b/>
          <w:noProof/>
          <w:sz w:val="20"/>
          <w:szCs w:val="22"/>
        </w:rPr>
        <w:t>2436</w:t>
      </w:r>
      <w:r w:rsidRPr="008D102C">
        <w:rPr>
          <w:rFonts w:asciiTheme="minorHAnsi" w:hAnsiTheme="minorHAnsi" w:cstheme="minorHAnsi"/>
          <w:b/>
          <w:sz w:val="20"/>
          <w:szCs w:val="22"/>
        </w:rPr>
        <w:fldChar w:fldCharType="end"/>
      </w:r>
      <w:r w:rsidR="00D84BA5" w:rsidRPr="008D102C">
        <w:rPr>
          <w:rFonts w:asciiTheme="minorHAnsi" w:hAnsiTheme="minorHAnsi" w:cstheme="minorHAnsi"/>
          <w:b/>
          <w:sz w:val="20"/>
          <w:szCs w:val="22"/>
        </w:rPr>
        <w:t>/2025</w:t>
      </w:r>
      <w:r w:rsidRPr="00DA1F92">
        <w:rPr>
          <w:rFonts w:asciiTheme="minorHAnsi" w:hAnsiTheme="minorHAnsi" w:cstheme="minorHAnsi"/>
          <w:lang w:eastAsia="pl-PL"/>
        </w:rPr>
        <w:t xml:space="preserve">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sidRPr="008D102C">
        <w:rPr>
          <w:rFonts w:asciiTheme="minorHAnsi" w:hAnsiTheme="minorHAnsi" w:cstheme="minorHAnsi"/>
          <w:b/>
          <w:sz w:val="20"/>
          <w:lang w:eastAsia="pl-PL"/>
        </w:rPr>
        <w:fldChar w:fldCharType="begin"/>
      </w:r>
      <w:r w:rsidRPr="008D102C">
        <w:rPr>
          <w:rFonts w:asciiTheme="minorHAnsi" w:hAnsiTheme="minorHAnsi" w:cstheme="minorHAnsi"/>
          <w:b/>
          <w:sz w:val="20"/>
          <w:lang w:eastAsia="pl-PL"/>
        </w:rPr>
        <w:instrText xml:space="preserve"> MERGEFIELD "nazwa_post" </w:instrText>
      </w:r>
      <w:r w:rsidRPr="008D102C">
        <w:rPr>
          <w:rFonts w:asciiTheme="minorHAnsi" w:hAnsiTheme="minorHAnsi" w:cstheme="minorHAnsi"/>
          <w:b/>
          <w:sz w:val="20"/>
          <w:lang w:eastAsia="pl-PL"/>
        </w:rPr>
        <w:fldChar w:fldCharType="separate"/>
      </w:r>
      <w:r w:rsidR="003B3152" w:rsidRPr="008D102C">
        <w:rPr>
          <w:rFonts w:asciiTheme="minorHAnsi" w:hAnsiTheme="minorHAnsi" w:cstheme="minorHAnsi"/>
          <w:b/>
          <w:noProof/>
          <w:sz w:val="20"/>
          <w:lang w:eastAsia="pl-PL"/>
        </w:rPr>
        <w:t>Wykonanie prac projektowych i kosztorysowych na terenie działania Rejonu Energetycznego Wyszków w podziale na 4 zadania.</w:t>
      </w:r>
      <w:r w:rsidRPr="008D102C">
        <w:rPr>
          <w:rFonts w:asciiTheme="minorHAnsi" w:hAnsiTheme="minorHAnsi" w:cstheme="minorHAnsi"/>
          <w:b/>
          <w:sz w:val="20"/>
          <w:lang w:eastAsia="pl-PL"/>
        </w:rPr>
        <w:fldChar w:fldCharType="end"/>
      </w:r>
      <w:r>
        <w:rPr>
          <w:rFonts w:asciiTheme="minorHAnsi" w:hAnsiTheme="minorHAnsi" w:cstheme="minorHAnsi"/>
          <w:sz w:val="20"/>
          <w:lang w:eastAsia="pl-PL"/>
        </w:rPr>
        <w:t>”</w:t>
      </w:r>
    </w:p>
    <w:p w14:paraId="1A9BDC7A" w14:textId="77777777" w:rsidR="00DA1F92" w:rsidRPr="00F71E5C" w:rsidRDefault="00DA1F92" w:rsidP="00DA1F92">
      <w:pPr>
        <w:spacing w:after="80" w:line="240" w:lineRule="exact"/>
        <w:ind w:left="-284"/>
        <w:rPr>
          <w:rFonts w:asciiTheme="minorHAnsi" w:hAnsiTheme="minorHAnsi" w:cstheme="minorHAnsi"/>
          <w:sz w:val="20"/>
        </w:rPr>
      </w:pPr>
    </w:p>
    <w:p w14:paraId="6865E8C5" w14:textId="77777777" w:rsidR="00DA1F92" w:rsidRDefault="00DA1F92" w:rsidP="004875CE">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A1F92" w:rsidRPr="00D21208" w14:paraId="45463538" w14:textId="77777777" w:rsidTr="00DA1F92">
        <w:trPr>
          <w:trHeight w:val="409"/>
        </w:trPr>
        <w:tc>
          <w:tcPr>
            <w:tcW w:w="2694" w:type="dxa"/>
            <w:tcBorders>
              <w:top w:val="single" w:sz="4" w:space="0" w:color="auto"/>
              <w:left w:val="single" w:sz="4" w:space="0" w:color="auto"/>
            </w:tcBorders>
            <w:shd w:val="clear" w:color="auto" w:fill="FFFFFF" w:themeFill="background1"/>
            <w:vAlign w:val="center"/>
          </w:tcPr>
          <w:p w14:paraId="289FAD1A" w14:textId="77777777" w:rsidR="00DA1F92" w:rsidRPr="00451C10" w:rsidRDefault="00DA1F92" w:rsidP="00DA1F92">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10C088A1" w14:textId="77777777" w:rsidR="00DA1F92" w:rsidRPr="00451C10" w:rsidRDefault="00DA1F92" w:rsidP="00DA1F92">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DA1F92" w:rsidRPr="00D21208" w14:paraId="67262D2C" w14:textId="77777777" w:rsidTr="00DA1F92">
        <w:trPr>
          <w:trHeight w:val="532"/>
        </w:trPr>
        <w:tc>
          <w:tcPr>
            <w:tcW w:w="2694" w:type="dxa"/>
            <w:vAlign w:val="center"/>
          </w:tcPr>
          <w:p w14:paraId="3174900B" w14:textId="77777777" w:rsidR="00DA1F92" w:rsidRPr="00451C10" w:rsidRDefault="00DA1F92" w:rsidP="00DA1F92">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5FC6C2A5" w14:textId="77777777" w:rsidR="00DA1F92" w:rsidRPr="00451C10" w:rsidRDefault="00DA1F92" w:rsidP="00DA1F92">
            <w:pPr>
              <w:spacing w:before="100" w:beforeAutospacing="1" w:after="100" w:afterAutospacing="1" w:line="240" w:lineRule="auto"/>
              <w:ind w:left="-70"/>
              <w:jc w:val="center"/>
              <w:rPr>
                <w:rFonts w:asciiTheme="minorHAnsi" w:hAnsiTheme="minorHAnsi" w:cs="Arial"/>
                <w:color w:val="000000"/>
                <w:sz w:val="20"/>
                <w:lang w:eastAsia="pl-PL"/>
              </w:rPr>
            </w:pPr>
          </w:p>
        </w:tc>
      </w:tr>
    </w:tbl>
    <w:p w14:paraId="3E9FED24" w14:textId="77777777" w:rsidR="00DA1F92" w:rsidRPr="00F71E5C" w:rsidRDefault="00DA1F92" w:rsidP="00DA1F92">
      <w:pPr>
        <w:pStyle w:val="Akapitzlist"/>
        <w:spacing w:after="80" w:line="240" w:lineRule="exact"/>
        <w:ind w:left="0"/>
        <w:rPr>
          <w:rFonts w:asciiTheme="minorHAnsi" w:hAnsiTheme="minorHAnsi" w:cstheme="minorHAnsi"/>
          <w:b/>
          <w:sz w:val="20"/>
        </w:rPr>
      </w:pPr>
    </w:p>
    <w:p w14:paraId="18595718" w14:textId="77777777" w:rsidR="00DA1F92" w:rsidRPr="00F71E5C" w:rsidRDefault="00DA1F92" w:rsidP="004875CE">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A1F92" w:rsidRPr="00F71E5C" w14:paraId="730518F5" w14:textId="77777777" w:rsidTr="00DA1F92">
        <w:tc>
          <w:tcPr>
            <w:tcW w:w="2694" w:type="dxa"/>
            <w:shd w:val="clear" w:color="auto" w:fill="F2F2F2" w:themeFill="background1" w:themeFillShade="F2"/>
          </w:tcPr>
          <w:p w14:paraId="366F0577" w14:textId="77777777" w:rsidR="00DA1F92" w:rsidRPr="00F71E5C" w:rsidRDefault="00DA1F92" w:rsidP="00DA1F92">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5C318696" w14:textId="77777777" w:rsidR="00DA1F92" w:rsidRPr="00F71E5C" w:rsidRDefault="00DA1F92" w:rsidP="00DA1F92">
            <w:pPr>
              <w:spacing w:before="100" w:line="240" w:lineRule="exact"/>
              <w:rPr>
                <w:rFonts w:asciiTheme="minorHAnsi" w:hAnsiTheme="minorHAnsi" w:cstheme="minorHAnsi"/>
                <w:sz w:val="20"/>
              </w:rPr>
            </w:pPr>
          </w:p>
        </w:tc>
      </w:tr>
      <w:tr w:rsidR="00DA1F92" w:rsidRPr="00F71E5C" w14:paraId="4B2E4C7F" w14:textId="77777777" w:rsidTr="00DA1F92">
        <w:tc>
          <w:tcPr>
            <w:tcW w:w="2694" w:type="dxa"/>
            <w:shd w:val="clear" w:color="auto" w:fill="F2F2F2" w:themeFill="background1" w:themeFillShade="F2"/>
          </w:tcPr>
          <w:p w14:paraId="259B617F" w14:textId="77777777" w:rsidR="00DA1F92" w:rsidRPr="00F71E5C" w:rsidRDefault="00DA1F92" w:rsidP="00DA1F92">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54F80D97" w14:textId="77777777" w:rsidR="00DA1F92" w:rsidRPr="00F71E5C" w:rsidRDefault="00DA1F92" w:rsidP="00DA1F92">
            <w:pPr>
              <w:spacing w:before="100" w:line="240" w:lineRule="exact"/>
              <w:rPr>
                <w:rFonts w:asciiTheme="minorHAnsi" w:hAnsiTheme="minorHAnsi" w:cstheme="minorHAnsi"/>
                <w:sz w:val="20"/>
              </w:rPr>
            </w:pPr>
          </w:p>
        </w:tc>
      </w:tr>
      <w:tr w:rsidR="00DA1F92" w:rsidRPr="00F71E5C" w14:paraId="1DD90132" w14:textId="77777777" w:rsidTr="00DA1F92">
        <w:tc>
          <w:tcPr>
            <w:tcW w:w="2694" w:type="dxa"/>
            <w:shd w:val="clear" w:color="auto" w:fill="F2F2F2" w:themeFill="background1" w:themeFillShade="F2"/>
          </w:tcPr>
          <w:p w14:paraId="4A397A87" w14:textId="77777777" w:rsidR="00DA1F92" w:rsidRPr="00F71E5C" w:rsidRDefault="00DA1F92" w:rsidP="00DA1F92">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A1E7772" w14:textId="77777777" w:rsidR="00DA1F92" w:rsidRPr="00F71E5C" w:rsidRDefault="00DA1F92" w:rsidP="00DA1F92">
            <w:pPr>
              <w:spacing w:before="100" w:line="240" w:lineRule="exact"/>
              <w:rPr>
                <w:rFonts w:asciiTheme="minorHAnsi" w:hAnsiTheme="minorHAnsi" w:cstheme="minorHAnsi"/>
                <w:sz w:val="20"/>
              </w:rPr>
            </w:pPr>
          </w:p>
        </w:tc>
      </w:tr>
      <w:tr w:rsidR="00DA1F92" w:rsidRPr="00F71E5C" w14:paraId="64A527C0" w14:textId="77777777" w:rsidTr="00DA1F92">
        <w:tc>
          <w:tcPr>
            <w:tcW w:w="2694" w:type="dxa"/>
            <w:shd w:val="clear" w:color="auto" w:fill="F2F2F2" w:themeFill="background1" w:themeFillShade="F2"/>
          </w:tcPr>
          <w:p w14:paraId="290F9828" w14:textId="77777777" w:rsidR="00DA1F92" w:rsidRPr="00F71E5C" w:rsidRDefault="00DA1F92" w:rsidP="00DA1F92">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564D0AD3" w14:textId="77777777" w:rsidR="00DA1F92" w:rsidRPr="00F71E5C" w:rsidRDefault="00DA1F92" w:rsidP="00DA1F92">
            <w:pPr>
              <w:spacing w:before="100" w:line="240" w:lineRule="exact"/>
              <w:rPr>
                <w:rFonts w:asciiTheme="minorHAnsi" w:hAnsiTheme="minorHAnsi" w:cstheme="minorHAnsi"/>
                <w:sz w:val="20"/>
                <w:lang w:val="de-DE"/>
              </w:rPr>
            </w:pPr>
          </w:p>
        </w:tc>
      </w:tr>
    </w:tbl>
    <w:p w14:paraId="2EF2EE8E" w14:textId="77777777" w:rsidR="00DA1F92" w:rsidRDefault="00DA1F92" w:rsidP="00DA1F92">
      <w:pPr>
        <w:tabs>
          <w:tab w:val="center" w:pos="4536"/>
          <w:tab w:val="right" w:pos="9072"/>
        </w:tabs>
        <w:spacing w:line="240" w:lineRule="exact"/>
        <w:rPr>
          <w:rFonts w:asciiTheme="minorHAnsi" w:hAnsiTheme="minorHAnsi" w:cstheme="minorHAnsi"/>
          <w:sz w:val="20"/>
        </w:rPr>
      </w:pPr>
    </w:p>
    <w:p w14:paraId="38B69674" w14:textId="20B3991A" w:rsidR="00DA1F92" w:rsidRDefault="00DA1F92" w:rsidP="00DA1F92">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A1F92" w:rsidRPr="00F71E5C" w14:paraId="58024618" w14:textId="77777777" w:rsidTr="00DA1F92">
        <w:tc>
          <w:tcPr>
            <w:tcW w:w="2694" w:type="dxa"/>
            <w:shd w:val="clear" w:color="auto" w:fill="F2F2F2" w:themeFill="background1" w:themeFillShade="F2"/>
          </w:tcPr>
          <w:p w14:paraId="4FB6A3F3" w14:textId="77777777" w:rsidR="00DA1F92" w:rsidRPr="00F71E5C" w:rsidRDefault="00DA1F92" w:rsidP="00DA1F92">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CBC89E1" w14:textId="77777777" w:rsidR="00DA1F92" w:rsidRPr="00F71E5C" w:rsidRDefault="00DA1F92" w:rsidP="00DA1F92">
            <w:pPr>
              <w:spacing w:before="100" w:line="240" w:lineRule="exact"/>
              <w:rPr>
                <w:rFonts w:asciiTheme="minorHAnsi" w:hAnsiTheme="minorHAnsi" w:cstheme="minorHAnsi"/>
                <w:sz w:val="20"/>
              </w:rPr>
            </w:pPr>
          </w:p>
        </w:tc>
      </w:tr>
      <w:tr w:rsidR="00DA1F92" w:rsidRPr="00F71E5C" w14:paraId="58439FE2" w14:textId="77777777" w:rsidTr="00DA1F92">
        <w:tc>
          <w:tcPr>
            <w:tcW w:w="2694" w:type="dxa"/>
            <w:shd w:val="clear" w:color="auto" w:fill="F2F2F2" w:themeFill="background1" w:themeFillShade="F2"/>
          </w:tcPr>
          <w:p w14:paraId="6A47D9E3" w14:textId="77777777" w:rsidR="00DA1F92" w:rsidRPr="00F71E5C" w:rsidRDefault="00DA1F92" w:rsidP="00DA1F92">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17ECB21" w14:textId="77777777" w:rsidR="00DA1F92" w:rsidRPr="00F71E5C" w:rsidRDefault="00DA1F92" w:rsidP="00DA1F92">
            <w:pPr>
              <w:spacing w:before="100" w:line="240" w:lineRule="exact"/>
              <w:rPr>
                <w:rFonts w:asciiTheme="minorHAnsi" w:hAnsiTheme="minorHAnsi" w:cstheme="minorHAnsi"/>
                <w:sz w:val="20"/>
              </w:rPr>
            </w:pPr>
          </w:p>
        </w:tc>
      </w:tr>
      <w:tr w:rsidR="00DA1F92" w:rsidRPr="00F71E5C" w14:paraId="4F749AB8" w14:textId="77777777" w:rsidTr="00DA1F92">
        <w:tc>
          <w:tcPr>
            <w:tcW w:w="2694" w:type="dxa"/>
            <w:shd w:val="clear" w:color="auto" w:fill="F2F2F2" w:themeFill="background1" w:themeFillShade="F2"/>
          </w:tcPr>
          <w:p w14:paraId="35597459" w14:textId="77777777" w:rsidR="00DA1F92" w:rsidRPr="00F71E5C" w:rsidRDefault="00DA1F92" w:rsidP="00DA1F92">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3D14C9A" w14:textId="77777777" w:rsidR="00DA1F92" w:rsidRPr="00F71E5C" w:rsidRDefault="00DA1F92" w:rsidP="00DA1F92">
            <w:pPr>
              <w:spacing w:before="100" w:line="240" w:lineRule="exact"/>
              <w:rPr>
                <w:rFonts w:asciiTheme="minorHAnsi" w:hAnsiTheme="minorHAnsi" w:cstheme="minorHAnsi"/>
                <w:sz w:val="20"/>
              </w:rPr>
            </w:pPr>
          </w:p>
        </w:tc>
      </w:tr>
      <w:tr w:rsidR="00DA1F92" w:rsidRPr="00F71E5C" w14:paraId="5522C25A" w14:textId="77777777" w:rsidTr="00DA1F92">
        <w:tc>
          <w:tcPr>
            <w:tcW w:w="2694" w:type="dxa"/>
            <w:shd w:val="clear" w:color="auto" w:fill="F2F2F2" w:themeFill="background1" w:themeFillShade="F2"/>
          </w:tcPr>
          <w:p w14:paraId="47605877" w14:textId="77777777" w:rsidR="00DA1F92" w:rsidRPr="00F71E5C" w:rsidRDefault="00DA1F92" w:rsidP="00DA1F92">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562E9BFB" w14:textId="77777777" w:rsidR="00DA1F92" w:rsidRPr="00F71E5C" w:rsidRDefault="00DA1F92" w:rsidP="00DA1F92">
            <w:pPr>
              <w:spacing w:before="100" w:line="240" w:lineRule="exact"/>
              <w:rPr>
                <w:rFonts w:asciiTheme="minorHAnsi" w:hAnsiTheme="minorHAnsi" w:cstheme="minorHAnsi"/>
                <w:sz w:val="20"/>
                <w:lang w:val="de-DE"/>
              </w:rPr>
            </w:pPr>
          </w:p>
        </w:tc>
      </w:tr>
    </w:tbl>
    <w:p w14:paraId="3186CC31" w14:textId="77777777" w:rsidR="00DA1F92" w:rsidRDefault="00DA1F92" w:rsidP="00DA1F92">
      <w:pPr>
        <w:tabs>
          <w:tab w:val="center" w:pos="4536"/>
          <w:tab w:val="right" w:pos="9072"/>
        </w:tabs>
        <w:spacing w:line="240" w:lineRule="exact"/>
        <w:rPr>
          <w:rFonts w:asciiTheme="minorHAnsi" w:hAnsiTheme="minorHAnsi" w:cstheme="minorHAnsi"/>
          <w:sz w:val="20"/>
        </w:rPr>
      </w:pPr>
    </w:p>
    <w:p w14:paraId="1B5430F2" w14:textId="77777777" w:rsidR="00DA1F92" w:rsidRPr="00FA4CFC" w:rsidRDefault="00DA1F92" w:rsidP="004875CE">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2076788A" w14:textId="64AB01AC" w:rsidR="008D102C" w:rsidRPr="008D102C" w:rsidRDefault="008D102C" w:rsidP="00DA1F92">
      <w:pPr>
        <w:pStyle w:val="Akapitzlist"/>
        <w:spacing w:before="100" w:beforeAutospacing="1" w:after="100" w:afterAutospacing="1" w:line="360" w:lineRule="auto"/>
        <w:ind w:left="0"/>
        <w:rPr>
          <w:rFonts w:asciiTheme="minorHAnsi" w:hAnsiTheme="minorHAnsi" w:cstheme="minorHAnsi"/>
          <w:b/>
          <w:sz w:val="20"/>
          <w:u w:val="single"/>
        </w:rPr>
      </w:pPr>
      <w:r w:rsidRPr="008D102C">
        <w:rPr>
          <w:rFonts w:asciiTheme="minorHAnsi" w:hAnsiTheme="minorHAnsi" w:cstheme="minorHAnsi"/>
          <w:b/>
          <w:sz w:val="20"/>
          <w:u w:val="single"/>
        </w:rPr>
        <w:t>ZADANIE 1 – ul. Pańska, Kosów Lacki</w:t>
      </w:r>
    </w:p>
    <w:p w14:paraId="07E66FC9" w14:textId="5F0D68B3" w:rsidR="00DA1F92" w:rsidRPr="00F71E5C" w:rsidRDefault="00DA1F92" w:rsidP="00DA1F92">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E5B2A84" w14:textId="77777777" w:rsidR="00DA1F92" w:rsidRDefault="00DA1F92" w:rsidP="00DA1F92">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A7AE224" w14:textId="6EBB9ED4" w:rsidR="00DA1F92" w:rsidRDefault="00DA1F92" w:rsidP="00DA1F92">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EC910D8" w14:textId="628B03E0" w:rsidR="008D102C" w:rsidRDefault="008D102C" w:rsidP="00DA1F92">
      <w:pPr>
        <w:pStyle w:val="Akapitzlist"/>
        <w:spacing w:before="100" w:beforeAutospacing="1" w:after="100" w:afterAutospacing="1" w:line="360" w:lineRule="auto"/>
        <w:ind w:left="0"/>
        <w:rPr>
          <w:rFonts w:asciiTheme="minorHAnsi" w:hAnsiTheme="minorHAnsi" w:cstheme="minorHAnsi"/>
          <w:sz w:val="20"/>
        </w:rPr>
      </w:pPr>
    </w:p>
    <w:p w14:paraId="0A208D15" w14:textId="500A5BDC" w:rsidR="008D102C" w:rsidRDefault="008D102C" w:rsidP="00DA1F92">
      <w:pPr>
        <w:pStyle w:val="Akapitzlist"/>
        <w:spacing w:before="100" w:beforeAutospacing="1" w:after="100" w:afterAutospacing="1" w:line="360" w:lineRule="auto"/>
        <w:ind w:left="0"/>
        <w:rPr>
          <w:rFonts w:asciiTheme="minorHAnsi" w:hAnsiTheme="minorHAnsi" w:cstheme="minorHAnsi"/>
          <w:sz w:val="20"/>
        </w:rPr>
      </w:pPr>
    </w:p>
    <w:p w14:paraId="1859EF46" w14:textId="77777777" w:rsidR="008D102C" w:rsidRDefault="008D102C" w:rsidP="008D102C">
      <w:pPr>
        <w:pStyle w:val="Akapitzlist"/>
        <w:spacing w:before="100" w:beforeAutospacing="1" w:after="100" w:afterAutospacing="1" w:line="360" w:lineRule="auto"/>
        <w:ind w:left="0"/>
        <w:rPr>
          <w:rFonts w:asciiTheme="minorHAnsi" w:hAnsiTheme="minorHAnsi" w:cstheme="minorHAnsi"/>
          <w:b/>
          <w:sz w:val="20"/>
        </w:rPr>
      </w:pPr>
    </w:p>
    <w:p w14:paraId="63C3ADD4" w14:textId="143BFC2D" w:rsidR="008D102C" w:rsidRPr="008D1A2C" w:rsidRDefault="008D102C" w:rsidP="008D102C">
      <w:pPr>
        <w:pStyle w:val="Akapitzlist"/>
        <w:spacing w:before="100" w:beforeAutospacing="1" w:after="100" w:afterAutospacing="1" w:line="360" w:lineRule="auto"/>
        <w:ind w:left="0"/>
        <w:rPr>
          <w:rFonts w:asciiTheme="minorHAnsi" w:hAnsiTheme="minorHAnsi" w:cstheme="minorHAnsi"/>
          <w:b/>
          <w:sz w:val="20"/>
          <w:u w:val="single"/>
        </w:rPr>
      </w:pPr>
      <w:r w:rsidRPr="008D1A2C">
        <w:rPr>
          <w:rFonts w:asciiTheme="minorHAnsi" w:hAnsiTheme="minorHAnsi" w:cstheme="minorHAnsi"/>
          <w:b/>
          <w:sz w:val="20"/>
          <w:u w:val="single"/>
        </w:rPr>
        <w:t>ZADANIE 2 – ul. Ścienna 1, Ostrów Mazowiecka</w:t>
      </w:r>
    </w:p>
    <w:p w14:paraId="64F09D2B" w14:textId="77777777" w:rsidR="008D102C" w:rsidRPr="00F71E5C" w:rsidRDefault="008D102C" w:rsidP="008D102C">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7DCA5DD3" w14:textId="77777777" w:rsidR="008D102C" w:rsidRDefault="008D102C" w:rsidP="008D102C">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77E545F" w14:textId="77777777" w:rsidR="008D102C" w:rsidRPr="00F71E5C" w:rsidRDefault="008D102C" w:rsidP="008D102C">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7280DD7A" w14:textId="77777777" w:rsidR="008D102C" w:rsidRDefault="008D102C" w:rsidP="008D102C">
      <w:pPr>
        <w:pStyle w:val="Akapitzlist"/>
        <w:spacing w:before="100" w:beforeAutospacing="1" w:after="100" w:afterAutospacing="1" w:line="360" w:lineRule="auto"/>
        <w:ind w:left="0"/>
        <w:rPr>
          <w:rFonts w:asciiTheme="minorHAnsi" w:hAnsiTheme="minorHAnsi" w:cstheme="minorHAnsi"/>
          <w:b/>
          <w:sz w:val="20"/>
        </w:rPr>
      </w:pPr>
    </w:p>
    <w:p w14:paraId="44EFDD8E" w14:textId="143328CF" w:rsidR="008D102C" w:rsidRPr="008D1A2C" w:rsidRDefault="008D102C" w:rsidP="008D102C">
      <w:pPr>
        <w:pStyle w:val="Akapitzlist"/>
        <w:spacing w:before="100" w:beforeAutospacing="1" w:after="100" w:afterAutospacing="1" w:line="360" w:lineRule="auto"/>
        <w:ind w:left="0"/>
        <w:rPr>
          <w:rFonts w:asciiTheme="minorHAnsi" w:hAnsiTheme="minorHAnsi" w:cstheme="minorHAnsi"/>
          <w:b/>
          <w:sz w:val="20"/>
          <w:u w:val="single"/>
        </w:rPr>
      </w:pPr>
      <w:r w:rsidRPr="008D1A2C">
        <w:rPr>
          <w:rFonts w:asciiTheme="minorHAnsi" w:hAnsiTheme="minorHAnsi" w:cstheme="minorHAnsi"/>
          <w:b/>
          <w:sz w:val="20"/>
          <w:u w:val="single"/>
        </w:rPr>
        <w:t>ZADANIE 3 – ul. Kosowska 65, Sokołów Podlaski</w:t>
      </w:r>
    </w:p>
    <w:p w14:paraId="411372E4" w14:textId="77777777" w:rsidR="008D102C" w:rsidRPr="00F71E5C" w:rsidRDefault="008D102C" w:rsidP="008D102C">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22B7AA8" w14:textId="77777777" w:rsidR="008D102C" w:rsidRDefault="008D102C" w:rsidP="008D102C">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90D5319" w14:textId="77777777" w:rsidR="008D102C" w:rsidRPr="00F71E5C" w:rsidRDefault="008D102C" w:rsidP="008D102C">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0F72F631" w14:textId="77777777" w:rsidR="008D102C" w:rsidRPr="008D1A2C" w:rsidRDefault="008D102C" w:rsidP="008D102C">
      <w:pPr>
        <w:pStyle w:val="Akapitzlist"/>
        <w:spacing w:before="100" w:beforeAutospacing="1" w:after="100" w:afterAutospacing="1" w:line="360" w:lineRule="auto"/>
        <w:ind w:left="0"/>
        <w:rPr>
          <w:rFonts w:asciiTheme="minorHAnsi" w:hAnsiTheme="minorHAnsi" w:cstheme="minorHAnsi"/>
          <w:b/>
          <w:sz w:val="20"/>
          <w:u w:val="single"/>
        </w:rPr>
      </w:pPr>
    </w:p>
    <w:p w14:paraId="3921B713" w14:textId="19A4887A" w:rsidR="008D102C" w:rsidRPr="008D1A2C" w:rsidRDefault="008D102C" w:rsidP="008D102C">
      <w:pPr>
        <w:pStyle w:val="Akapitzlist"/>
        <w:spacing w:before="100" w:beforeAutospacing="1" w:after="100" w:afterAutospacing="1" w:line="360" w:lineRule="auto"/>
        <w:ind w:left="0"/>
        <w:rPr>
          <w:rFonts w:asciiTheme="minorHAnsi" w:hAnsiTheme="minorHAnsi" w:cstheme="minorHAnsi"/>
          <w:b/>
          <w:sz w:val="20"/>
          <w:u w:val="single"/>
        </w:rPr>
      </w:pPr>
      <w:r w:rsidRPr="008D1A2C">
        <w:rPr>
          <w:rFonts w:asciiTheme="minorHAnsi" w:hAnsiTheme="minorHAnsi" w:cstheme="minorHAnsi"/>
          <w:b/>
          <w:sz w:val="20"/>
          <w:u w:val="single"/>
        </w:rPr>
        <w:t>ZADANIE 4 – ul. Pułtuska 116, Wyszków</w:t>
      </w:r>
    </w:p>
    <w:p w14:paraId="5D792AF8" w14:textId="77777777" w:rsidR="008D102C" w:rsidRPr="00F71E5C" w:rsidRDefault="008D102C" w:rsidP="008D102C">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0C72487C" w14:textId="77777777" w:rsidR="008D102C" w:rsidRDefault="008D102C" w:rsidP="008D102C">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872EB8D" w14:textId="0D0A4F80" w:rsidR="008D102C" w:rsidRPr="00F71E5C" w:rsidRDefault="008D102C" w:rsidP="00DA1F92">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p>
    <w:p w14:paraId="57427743" w14:textId="77777777" w:rsidR="00DA1F92" w:rsidRPr="00FA4CFC" w:rsidRDefault="00DA1F92" w:rsidP="004875CE">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2BE62CAB" w14:textId="77777777" w:rsidR="00DA1F92" w:rsidRPr="009C2468" w:rsidRDefault="00DA1F92" w:rsidP="00DA1F92">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84C621B" w14:textId="77777777" w:rsidR="00DA1F92" w:rsidRDefault="00DA1F92" w:rsidP="00DA1F92">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655C724F" w14:textId="77777777" w:rsidR="00DA1F92" w:rsidRPr="00AC4FB9" w:rsidRDefault="00DA1F92" w:rsidP="00DA1F92">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269A2C00" w14:textId="506593D8" w:rsidR="00DA1F92" w:rsidRDefault="00DA1F92" w:rsidP="00DA1F92">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3E5B722" w14:textId="10129B3B" w:rsidR="003358B2" w:rsidRDefault="003358B2" w:rsidP="00DA1F92">
      <w:pPr>
        <w:pStyle w:val="Akapitzlist"/>
        <w:numPr>
          <w:ilvl w:val="3"/>
          <w:numId w:val="11"/>
        </w:numPr>
        <w:spacing w:line="240" w:lineRule="auto"/>
        <w:ind w:left="426" w:hanging="426"/>
        <w:rPr>
          <w:rFonts w:asciiTheme="minorHAnsi" w:hAnsiTheme="minorHAnsi" w:cstheme="minorHAnsi"/>
          <w:sz w:val="20"/>
          <w:lang w:eastAsia="pl-PL"/>
        </w:rPr>
      </w:pPr>
      <w:r w:rsidRPr="004F2AB6">
        <w:rPr>
          <w:rFonts w:asciiTheme="minorHAnsi" w:hAnsiTheme="minorHAnsi" w:cstheme="minorHAnsi"/>
          <w:sz w:val="20"/>
          <w:lang w:eastAsia="pl-PL"/>
        </w:rPr>
        <w:t>Udzielamy gwarancji na wykonane zamówienie zgodnie z wymaganiami Zamawiającego określonymi w SWZ</w:t>
      </w:r>
      <w:r>
        <w:rPr>
          <w:rFonts w:asciiTheme="minorHAnsi" w:hAnsiTheme="minorHAnsi" w:cstheme="minorHAnsi"/>
          <w:sz w:val="20"/>
          <w:lang w:eastAsia="pl-PL"/>
        </w:rPr>
        <w:t>.</w:t>
      </w:r>
    </w:p>
    <w:p w14:paraId="0396B3AD" w14:textId="77777777" w:rsidR="00DA1F92" w:rsidRPr="00050548" w:rsidRDefault="00DA1F92" w:rsidP="00DA1F92">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4777A5C0" w14:textId="77777777" w:rsidR="00DA1F92" w:rsidRPr="00050548" w:rsidRDefault="00DA1F92" w:rsidP="00DA1F92">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41E8F8A" w14:textId="77777777" w:rsidR="00DA1F92" w:rsidRPr="003B0FB4" w:rsidRDefault="00DA1F92" w:rsidP="00DA1F92">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33758457" w14:textId="77777777" w:rsidR="00DA1F92" w:rsidRDefault="00DA1F92" w:rsidP="00DA1F92">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E62C3F7" w14:textId="20F398C2" w:rsidR="00DA1F92" w:rsidRPr="003B0FB4" w:rsidRDefault="00DA1F92" w:rsidP="00DA1F92">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lastRenderedPageBreak/>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6E04A3B5" w14:textId="77777777" w:rsidR="00DA1F92" w:rsidRPr="009C2468" w:rsidRDefault="00B367A8" w:rsidP="00DA1F92">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DA1F92" w:rsidRPr="009C2468">
            <w:rPr>
              <w:rFonts w:ascii="Segoe UI Symbol" w:eastAsia="MS Gothic" w:hAnsi="Segoe UI Symbol" w:cs="Segoe UI Symbol"/>
              <w:sz w:val="20"/>
            </w:rPr>
            <w:t>☐</w:t>
          </w:r>
        </w:sdtContent>
      </w:sdt>
      <w:r w:rsidR="00DA1F92" w:rsidRPr="009C2468">
        <w:rPr>
          <w:rFonts w:asciiTheme="minorHAnsi" w:hAnsiTheme="minorHAnsi" w:cstheme="minorHAnsi"/>
          <w:sz w:val="20"/>
        </w:rPr>
        <w:tab/>
        <w:t>Przedmiot zamówienia wykonamy siłami własnymi;</w:t>
      </w:r>
    </w:p>
    <w:p w14:paraId="430953CF" w14:textId="77777777" w:rsidR="00DA1F92" w:rsidRPr="009C2468" w:rsidRDefault="00B367A8" w:rsidP="00DA1F92">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DA1F92" w:rsidRPr="009C2468">
            <w:rPr>
              <w:rFonts w:ascii="Segoe UI Symbol" w:eastAsia="MS Gothic" w:hAnsi="Segoe UI Symbol" w:cs="Segoe UI Symbol"/>
              <w:sz w:val="20"/>
            </w:rPr>
            <w:t>☐</w:t>
          </w:r>
        </w:sdtContent>
      </w:sdt>
      <w:r w:rsidR="00DA1F92" w:rsidRPr="009C2468">
        <w:rPr>
          <w:rFonts w:asciiTheme="minorHAnsi" w:hAnsiTheme="minorHAnsi" w:cstheme="minorHAnsi"/>
          <w:sz w:val="20"/>
        </w:rPr>
        <w:tab/>
        <w:t>Powierzymy następującym podwykonawcom realizację następujących części:</w:t>
      </w:r>
    </w:p>
    <w:p w14:paraId="57E10C2E" w14:textId="77777777" w:rsidR="00DA1F92" w:rsidRPr="009C2468" w:rsidRDefault="00DA1F92" w:rsidP="00DA1F92">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DA1F92" w:rsidRPr="009C2468" w14:paraId="3CF49C5A" w14:textId="77777777" w:rsidTr="00DA1F92">
        <w:trPr>
          <w:jc w:val="center"/>
        </w:trPr>
        <w:tc>
          <w:tcPr>
            <w:tcW w:w="429" w:type="dxa"/>
            <w:shd w:val="clear" w:color="auto" w:fill="F2F2F2" w:themeFill="background1" w:themeFillShade="F2"/>
          </w:tcPr>
          <w:p w14:paraId="6F9D34B3" w14:textId="77777777" w:rsidR="00DA1F92" w:rsidRPr="009C2468" w:rsidRDefault="00DA1F92" w:rsidP="00DA1F92">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7CFB97C2" w14:textId="77777777" w:rsidR="00DA1F92" w:rsidRPr="008D67B8" w:rsidRDefault="00DA1F92" w:rsidP="00DA1F92">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5AF9DA7F" w14:textId="77777777" w:rsidR="00DA1F92" w:rsidRPr="008D67B8" w:rsidRDefault="00DA1F92" w:rsidP="00DA1F92">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3E401F11" w14:textId="77777777" w:rsidR="00DA1F92" w:rsidRPr="008D67B8" w:rsidRDefault="00DA1F92" w:rsidP="00DA1F92">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DA1F92" w:rsidRPr="009C2468" w14:paraId="7664B99A" w14:textId="77777777" w:rsidTr="00DA1F92">
        <w:trPr>
          <w:jc w:val="center"/>
        </w:trPr>
        <w:tc>
          <w:tcPr>
            <w:tcW w:w="429" w:type="dxa"/>
          </w:tcPr>
          <w:p w14:paraId="0F1F05FC" w14:textId="77777777" w:rsidR="00DA1F92" w:rsidRPr="009C2468" w:rsidRDefault="00DA1F92" w:rsidP="00DA1F92">
            <w:pPr>
              <w:spacing w:line="240" w:lineRule="exact"/>
              <w:ind w:right="-284"/>
              <w:jc w:val="center"/>
              <w:rPr>
                <w:rFonts w:asciiTheme="minorHAnsi" w:hAnsiTheme="minorHAnsi" w:cstheme="minorHAnsi"/>
              </w:rPr>
            </w:pPr>
          </w:p>
        </w:tc>
        <w:tc>
          <w:tcPr>
            <w:tcW w:w="3408" w:type="dxa"/>
          </w:tcPr>
          <w:p w14:paraId="34354D7E" w14:textId="77777777" w:rsidR="00DA1F92" w:rsidRPr="009C2468" w:rsidRDefault="00DA1F92" w:rsidP="00DA1F92">
            <w:pPr>
              <w:spacing w:line="240" w:lineRule="exact"/>
              <w:ind w:right="-284"/>
              <w:jc w:val="center"/>
              <w:rPr>
                <w:rFonts w:asciiTheme="minorHAnsi" w:hAnsiTheme="minorHAnsi" w:cstheme="minorHAnsi"/>
              </w:rPr>
            </w:pPr>
          </w:p>
        </w:tc>
        <w:tc>
          <w:tcPr>
            <w:tcW w:w="4530" w:type="dxa"/>
          </w:tcPr>
          <w:p w14:paraId="7BEAB668" w14:textId="77777777" w:rsidR="00DA1F92" w:rsidRPr="009C2468" w:rsidRDefault="00DA1F92" w:rsidP="00DA1F92">
            <w:pPr>
              <w:spacing w:line="240" w:lineRule="exact"/>
              <w:ind w:right="-284"/>
              <w:jc w:val="center"/>
              <w:rPr>
                <w:rFonts w:asciiTheme="minorHAnsi" w:hAnsiTheme="minorHAnsi" w:cstheme="minorHAnsi"/>
              </w:rPr>
            </w:pPr>
          </w:p>
        </w:tc>
      </w:tr>
      <w:tr w:rsidR="00DA1F92" w:rsidRPr="009C2468" w14:paraId="5073C667" w14:textId="77777777" w:rsidTr="00DA1F92">
        <w:trPr>
          <w:jc w:val="center"/>
        </w:trPr>
        <w:tc>
          <w:tcPr>
            <w:tcW w:w="429" w:type="dxa"/>
          </w:tcPr>
          <w:p w14:paraId="113132AC" w14:textId="77777777" w:rsidR="00DA1F92" w:rsidRPr="009C2468" w:rsidRDefault="00DA1F92" w:rsidP="00DA1F92">
            <w:pPr>
              <w:spacing w:line="240" w:lineRule="exact"/>
              <w:ind w:right="-284"/>
              <w:jc w:val="center"/>
              <w:rPr>
                <w:rFonts w:asciiTheme="minorHAnsi" w:hAnsiTheme="minorHAnsi" w:cstheme="minorHAnsi"/>
              </w:rPr>
            </w:pPr>
          </w:p>
        </w:tc>
        <w:tc>
          <w:tcPr>
            <w:tcW w:w="3408" w:type="dxa"/>
          </w:tcPr>
          <w:p w14:paraId="2771AF5A" w14:textId="77777777" w:rsidR="00DA1F92" w:rsidRPr="009C2468" w:rsidRDefault="00DA1F92" w:rsidP="00DA1F92">
            <w:pPr>
              <w:spacing w:line="240" w:lineRule="exact"/>
              <w:ind w:right="-284"/>
              <w:jc w:val="center"/>
              <w:rPr>
                <w:rFonts w:asciiTheme="minorHAnsi" w:hAnsiTheme="minorHAnsi" w:cstheme="minorHAnsi"/>
              </w:rPr>
            </w:pPr>
          </w:p>
        </w:tc>
        <w:tc>
          <w:tcPr>
            <w:tcW w:w="4530" w:type="dxa"/>
          </w:tcPr>
          <w:p w14:paraId="4F60D262" w14:textId="77777777" w:rsidR="00DA1F92" w:rsidRPr="009C2468" w:rsidRDefault="00DA1F92" w:rsidP="00DA1F92">
            <w:pPr>
              <w:spacing w:line="240" w:lineRule="exact"/>
              <w:ind w:right="-284"/>
              <w:jc w:val="center"/>
              <w:rPr>
                <w:rFonts w:asciiTheme="minorHAnsi" w:hAnsiTheme="minorHAnsi" w:cstheme="minorHAnsi"/>
              </w:rPr>
            </w:pPr>
          </w:p>
        </w:tc>
      </w:tr>
    </w:tbl>
    <w:p w14:paraId="048F3E3B" w14:textId="77777777" w:rsidR="00DA1F92" w:rsidRPr="003B0FB4" w:rsidRDefault="00DA1F92" w:rsidP="00DA1F92">
      <w:pPr>
        <w:pStyle w:val="Akapitzlist"/>
        <w:spacing w:line="240" w:lineRule="auto"/>
        <w:ind w:left="426"/>
        <w:rPr>
          <w:rFonts w:asciiTheme="minorHAnsi" w:hAnsiTheme="minorHAnsi" w:cstheme="minorHAnsi"/>
          <w:sz w:val="20"/>
          <w:lang w:eastAsia="pl-PL"/>
        </w:rPr>
      </w:pPr>
    </w:p>
    <w:p w14:paraId="065304A0" w14:textId="77777777" w:rsidR="00DA1F92" w:rsidRPr="00FA4CFC" w:rsidRDefault="00DA1F92" w:rsidP="00DA1F92">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39E52187" w14:textId="77777777" w:rsidR="00DA1F92" w:rsidRPr="005333D6" w:rsidRDefault="00DA1F92" w:rsidP="00DA1F92">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64402C0" w14:textId="77777777" w:rsidR="00DA1F92" w:rsidRPr="005333D6" w:rsidRDefault="00DA1F92" w:rsidP="00DA1F92">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A2A36E6" w14:textId="77777777" w:rsidR="00DA1F92" w:rsidRPr="003B0FB4" w:rsidRDefault="00DA1F92" w:rsidP="00DA1F92">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088E367" w14:textId="77777777" w:rsidR="00DA1F92" w:rsidRPr="008655D5" w:rsidRDefault="00DA1F92" w:rsidP="00DA1F92">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7E88DC0D" w14:textId="77777777" w:rsidR="00DA1F92" w:rsidRPr="003B0FB4" w:rsidRDefault="00DA1F92" w:rsidP="00DA1F92">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36EE5AB" w14:textId="5216FAED" w:rsidR="00DA1F92" w:rsidRPr="008D102C" w:rsidRDefault="00DA1F92" w:rsidP="00DA1F92">
      <w:pPr>
        <w:pStyle w:val="Akapitzlist"/>
        <w:numPr>
          <w:ilvl w:val="3"/>
          <w:numId w:val="11"/>
        </w:numPr>
        <w:spacing w:before="120" w:line="240" w:lineRule="auto"/>
        <w:ind w:left="426" w:hanging="426"/>
        <w:rPr>
          <w:rFonts w:asciiTheme="minorHAnsi" w:hAnsiTheme="minorHAnsi" w:cstheme="minorHAnsi"/>
          <w:strike/>
          <w:sz w:val="20"/>
          <w:lang w:eastAsia="pl-PL"/>
        </w:rPr>
      </w:pPr>
      <w:r w:rsidRPr="008D102C">
        <w:rPr>
          <w:rFonts w:asciiTheme="minorHAnsi" w:hAnsiTheme="minorHAnsi" w:cstheme="minorHAnsi"/>
          <w:strike/>
          <w:sz w:val="20"/>
          <w:lang w:eastAsia="pl-PL"/>
        </w:rPr>
        <w:t>Wadium o wartości ………………….. zł zostało wniesione w formie …........................................</w:t>
      </w:r>
      <w:r w:rsidR="008D102C" w:rsidRPr="008D102C">
        <w:rPr>
          <w:rFonts w:asciiTheme="minorHAnsi" w:hAnsiTheme="minorHAnsi" w:cstheme="minorHAnsi"/>
          <w:strike/>
          <w:sz w:val="20"/>
          <w:lang w:eastAsia="pl-PL"/>
        </w:rPr>
        <w:t>....................</w:t>
      </w:r>
      <w:r w:rsidRPr="008D102C">
        <w:rPr>
          <w:rFonts w:asciiTheme="minorHAnsi" w:hAnsiTheme="minorHAnsi" w:cstheme="minorHAnsi"/>
          <w:strike/>
          <w:sz w:val="20"/>
          <w:lang w:eastAsia="pl-PL"/>
        </w:rPr>
        <w:t xml:space="preserve">.... </w:t>
      </w:r>
    </w:p>
    <w:p w14:paraId="306DB035" w14:textId="77777777" w:rsidR="00DA1F92" w:rsidRDefault="00DA1F92" w:rsidP="00DA1F92">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B0DA7FC" w14:textId="5348493D" w:rsidR="00DA1F92" w:rsidRDefault="00DA1F92" w:rsidP="00D96A9C">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55F25A5E" w14:textId="44B6A9FD" w:rsidR="00DA1F92" w:rsidRPr="00D96A9C" w:rsidRDefault="00DA1F92" w:rsidP="00D96A9C">
      <w:pPr>
        <w:pStyle w:val="Akapitzlist"/>
        <w:numPr>
          <w:ilvl w:val="0"/>
          <w:numId w:val="33"/>
        </w:numPr>
        <w:spacing w:before="120" w:line="240" w:lineRule="auto"/>
        <w:ind w:left="993" w:hanging="567"/>
        <w:rPr>
          <w:rFonts w:asciiTheme="minorHAnsi" w:hAnsiTheme="minorHAnsi" w:cstheme="minorHAnsi"/>
          <w:sz w:val="20"/>
        </w:rPr>
      </w:pPr>
      <w:r w:rsidRPr="00D96A9C">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D81B0AC" w14:textId="77777777" w:rsidR="00DA1F92" w:rsidRPr="00F46A13" w:rsidRDefault="00DA1F92" w:rsidP="004875CE">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03639F3D" w14:textId="77777777" w:rsidR="00DA1F92" w:rsidRDefault="00DA1F92" w:rsidP="004875CE">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1FE09817" w14:textId="77777777" w:rsidR="00DA1F92" w:rsidRPr="00F46A13" w:rsidRDefault="00B367A8" w:rsidP="00DA1F92">
      <w:pPr>
        <w:pStyle w:val="Akapitzlist"/>
        <w:spacing w:before="120" w:after="120" w:line="240" w:lineRule="exact"/>
        <w:ind w:left="1418" w:hanging="2"/>
        <w:rPr>
          <w:rFonts w:asciiTheme="minorHAnsi" w:hAnsiTheme="minorHAnsi" w:cstheme="minorHAnsi"/>
          <w:sz w:val="20"/>
          <w:lang w:eastAsia="pl-PL"/>
        </w:rPr>
      </w:pPr>
      <w:hyperlink r:id="rId12" w:history="1">
        <w:r w:rsidR="00DA1F92" w:rsidRPr="0085461F">
          <w:rPr>
            <w:rStyle w:val="Hipercze"/>
            <w:rFonts w:asciiTheme="minorHAnsi" w:hAnsiTheme="minorHAnsi" w:cstheme="minorHAnsi"/>
            <w:sz w:val="20"/>
          </w:rPr>
          <w:t>https://pgedystrybucja.pl/przetargi/przetargi-zakupowe</w:t>
        </w:r>
      </w:hyperlink>
      <w:r w:rsidR="00DA1F92" w:rsidRPr="00F46A13">
        <w:rPr>
          <w:rFonts w:asciiTheme="minorHAnsi" w:hAnsiTheme="minorHAnsi" w:cstheme="minorHAnsi"/>
          <w:i/>
          <w:sz w:val="20"/>
          <w:lang w:eastAsia="pl-PL"/>
        </w:rPr>
        <w:t>;</w:t>
      </w:r>
    </w:p>
    <w:p w14:paraId="0637754A" w14:textId="77777777" w:rsidR="00DA1F92" w:rsidRDefault="00DA1F92" w:rsidP="004875CE">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9B3D93" w14:textId="77777777" w:rsidR="00DA1F92" w:rsidRPr="00F46A13" w:rsidRDefault="00B367A8" w:rsidP="00DA1F92">
      <w:pPr>
        <w:pStyle w:val="Akapitzlist"/>
        <w:spacing w:before="120" w:after="120" w:line="240" w:lineRule="exact"/>
        <w:ind w:left="1418" w:hanging="2"/>
        <w:rPr>
          <w:rFonts w:asciiTheme="minorHAnsi" w:hAnsiTheme="minorHAnsi" w:cstheme="minorHAnsi"/>
          <w:sz w:val="20"/>
          <w:lang w:eastAsia="pl-PL"/>
        </w:rPr>
      </w:pPr>
      <w:hyperlink r:id="rId13" w:history="1">
        <w:r w:rsidR="00DA1F92" w:rsidRPr="0085461F">
          <w:rPr>
            <w:rStyle w:val="Hipercze"/>
            <w:rFonts w:asciiTheme="minorHAnsi" w:hAnsiTheme="minorHAnsi" w:cstheme="minorHAnsi"/>
            <w:sz w:val="20"/>
          </w:rPr>
          <w:t>https://pgedystrybucja.pl/przetargi/przetargi-zakupowe</w:t>
        </w:r>
      </w:hyperlink>
      <w:r w:rsidR="00DA1F92" w:rsidRPr="00F46A13">
        <w:rPr>
          <w:rFonts w:asciiTheme="minorHAnsi" w:hAnsiTheme="minorHAnsi" w:cstheme="minorHAnsi"/>
          <w:sz w:val="20"/>
          <w:lang w:eastAsia="pl-PL"/>
        </w:rPr>
        <w:t>;</w:t>
      </w:r>
    </w:p>
    <w:p w14:paraId="1695F1E4" w14:textId="77777777" w:rsidR="00DA1F92" w:rsidRPr="00F46A13" w:rsidRDefault="00DA1F92" w:rsidP="004875CE">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16D883B" w14:textId="77777777" w:rsidR="00DA1F92" w:rsidRDefault="00DA1F92" w:rsidP="00DA1F92">
      <w:pPr>
        <w:pStyle w:val="Akapitzlist"/>
        <w:spacing w:before="120" w:line="240" w:lineRule="auto"/>
        <w:ind w:left="426"/>
        <w:rPr>
          <w:rFonts w:asciiTheme="minorHAnsi" w:hAnsiTheme="minorHAnsi" w:cstheme="minorHAnsi"/>
          <w:b/>
          <w:sz w:val="20"/>
          <w:lang w:eastAsia="pl-PL"/>
        </w:rPr>
      </w:pPr>
    </w:p>
    <w:p w14:paraId="320FEF17" w14:textId="32428FAB" w:rsidR="00DA1F92" w:rsidRPr="003B0FB4" w:rsidRDefault="00DA1F92" w:rsidP="00DA1F92">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Pr="00DA1F92">
        <w:rPr>
          <w:rFonts w:asciiTheme="minorHAnsi" w:hAnsiTheme="minorHAnsi" w:cstheme="minorHAnsi"/>
          <w:sz w:val="20"/>
          <w:szCs w:val="22"/>
        </w:rPr>
        <w:t>POST/DYS/OW/GZ/0</w:t>
      </w:r>
      <w:r w:rsidRPr="00DA1F92">
        <w:rPr>
          <w:rFonts w:asciiTheme="minorHAnsi" w:hAnsiTheme="minorHAnsi" w:cstheme="minorHAnsi"/>
          <w:sz w:val="20"/>
          <w:szCs w:val="22"/>
        </w:rPr>
        <w:fldChar w:fldCharType="begin"/>
      </w:r>
      <w:r w:rsidRPr="00DA1F92">
        <w:rPr>
          <w:rFonts w:asciiTheme="minorHAnsi" w:hAnsiTheme="minorHAnsi" w:cstheme="minorHAnsi"/>
          <w:sz w:val="20"/>
          <w:szCs w:val="22"/>
        </w:rPr>
        <w:instrText xml:space="preserve"> MERGEFIELD "nr_postepowania" </w:instrText>
      </w:r>
      <w:r w:rsidRPr="00DA1F92">
        <w:rPr>
          <w:rFonts w:asciiTheme="minorHAnsi" w:hAnsiTheme="minorHAnsi" w:cstheme="minorHAnsi"/>
          <w:sz w:val="20"/>
          <w:szCs w:val="22"/>
        </w:rPr>
        <w:fldChar w:fldCharType="separate"/>
      </w:r>
      <w:r w:rsidR="003B3152" w:rsidRPr="003B0FD6">
        <w:rPr>
          <w:rFonts w:asciiTheme="minorHAnsi" w:hAnsiTheme="minorHAnsi" w:cstheme="minorHAnsi"/>
          <w:noProof/>
          <w:sz w:val="20"/>
          <w:szCs w:val="22"/>
        </w:rPr>
        <w:t>2436</w:t>
      </w:r>
      <w:r w:rsidRPr="00DA1F92">
        <w:rPr>
          <w:rFonts w:asciiTheme="minorHAnsi" w:hAnsiTheme="minorHAnsi" w:cstheme="minorHAnsi"/>
          <w:sz w:val="20"/>
          <w:szCs w:val="22"/>
        </w:rPr>
        <w:fldChar w:fldCharType="end"/>
      </w:r>
      <w:r w:rsidR="00D84BA5">
        <w:rPr>
          <w:rFonts w:asciiTheme="minorHAnsi" w:hAnsiTheme="minorHAnsi" w:cstheme="minorHAnsi"/>
          <w:sz w:val="20"/>
          <w:szCs w:val="22"/>
        </w:rPr>
        <w:t>/2025</w:t>
      </w:r>
    </w:p>
    <w:p w14:paraId="28540CEA" w14:textId="77777777" w:rsidR="00DA1F92" w:rsidRPr="003B0FB4" w:rsidRDefault="00DA1F92" w:rsidP="00DA1F92">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3B803264" w14:textId="77777777" w:rsidR="00DA1F92" w:rsidRPr="002C2BE7" w:rsidRDefault="00DA1F92" w:rsidP="00DA1F92">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401A07CF" w14:textId="77777777" w:rsidR="00DA1F92" w:rsidRPr="002C2BE7" w:rsidRDefault="00DA1F92" w:rsidP="00DA1F92">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AA761A" w14:textId="77777777" w:rsidR="00DA1F92" w:rsidRPr="009C2468" w:rsidRDefault="00DA1F92" w:rsidP="00DA1F92">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3819E7C" w14:textId="77777777" w:rsidR="00DA1F92" w:rsidRDefault="00DA1F92" w:rsidP="00DA1F92">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EA9C91F" w14:textId="77777777" w:rsidR="00DA1F92" w:rsidRPr="00FF5B17" w:rsidRDefault="00DA1F92" w:rsidP="00DA1F92">
      <w:pPr>
        <w:ind w:left="5398" w:right="68" w:hanging="153"/>
        <w:jc w:val="center"/>
        <w:rPr>
          <w:rFonts w:asciiTheme="minorHAnsi" w:hAnsiTheme="minorHAnsi" w:cstheme="minorHAnsi"/>
          <w:i/>
          <w:sz w:val="16"/>
          <w:szCs w:val="16"/>
        </w:rPr>
        <w:sectPr w:rsidR="00DA1F92" w:rsidRPr="00FF5B17" w:rsidSect="00DA1F9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4"/>
    <w:bookmarkEnd w:id="5"/>
    <w:bookmarkEnd w:id="6"/>
    <w:p w14:paraId="32958E71" w14:textId="77777777" w:rsidR="00DA1F92" w:rsidRPr="009C2468" w:rsidRDefault="00DA1F92" w:rsidP="00DA1F92">
      <w:pPr>
        <w:spacing w:after="160" w:line="240" w:lineRule="exact"/>
        <w:jc w:val="left"/>
        <w:rPr>
          <w:rFonts w:asciiTheme="minorHAnsi" w:hAnsiTheme="minorHAnsi" w:cstheme="minorHAnsi"/>
          <w:sz w:val="20"/>
        </w:rPr>
      </w:pPr>
    </w:p>
    <w:p w14:paraId="2E865946" w14:textId="77777777" w:rsidR="00DA1F92" w:rsidRDefault="00DA1F92" w:rsidP="00DA1F92">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731B8C32" w14:textId="77777777" w:rsidR="00DA1F92" w:rsidRDefault="00DA1F92" w:rsidP="00DA1F92">
      <w:pPr>
        <w:spacing w:before="120" w:line="24" w:lineRule="atLeast"/>
        <w:ind w:firstLine="567"/>
        <w:jc w:val="left"/>
        <w:outlineLvl w:val="0"/>
        <w:rPr>
          <w:rFonts w:asciiTheme="minorHAnsi" w:hAnsiTheme="minorHAnsi" w:cstheme="minorHAnsi"/>
          <w:sz w:val="20"/>
        </w:rPr>
        <w:sectPr w:rsidR="00DA1F92" w:rsidSect="00DA1F9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36BEEF16" w14:textId="378C39AE" w:rsidR="00EA310E" w:rsidRDefault="00EA310E" w:rsidP="00EA310E">
      <w:pPr>
        <w:rPr>
          <w:rFonts w:asciiTheme="minorHAnsi" w:hAnsiTheme="minorHAnsi" w:cstheme="minorHAnsi"/>
          <w:sz w:val="20"/>
        </w:rPr>
      </w:pPr>
    </w:p>
    <w:p w14:paraId="4EFECC2D" w14:textId="047A2C4D" w:rsidR="002849BE" w:rsidRPr="009C2468" w:rsidRDefault="002849BE" w:rsidP="002849B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r w:rsidRPr="009C2468">
        <w:rPr>
          <w:rFonts w:asciiTheme="minorHAnsi" w:hAnsiTheme="minorHAnsi" w:cstheme="minorHAnsi"/>
          <w:b/>
          <w:bCs/>
          <w:color w:val="000000"/>
          <w:sz w:val="20"/>
        </w:rPr>
        <w:t xml:space="preserve"> </w:t>
      </w:r>
    </w:p>
    <w:p w14:paraId="1FEBAD72" w14:textId="77777777" w:rsidR="002849BE" w:rsidRDefault="002849BE" w:rsidP="002849BE">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849BE" w:rsidRPr="006B56FD" w14:paraId="65B0E162" w14:textId="77777777" w:rsidTr="002849BE">
        <w:trPr>
          <w:trHeight w:val="1820"/>
          <w:jc w:val="center"/>
        </w:trPr>
        <w:tc>
          <w:tcPr>
            <w:tcW w:w="3965" w:type="dxa"/>
            <w:tcBorders>
              <w:right w:val="single" w:sz="4" w:space="0" w:color="auto"/>
            </w:tcBorders>
          </w:tcPr>
          <w:p w14:paraId="2F69B2C0" w14:textId="77777777" w:rsidR="002849BE" w:rsidRPr="006B56FD" w:rsidRDefault="002849BE" w:rsidP="002849BE">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4FB3C68" w14:textId="77777777" w:rsidR="002849BE" w:rsidRPr="006B56FD" w:rsidRDefault="002849BE" w:rsidP="002849BE">
            <w:pPr>
              <w:ind w:right="28"/>
              <w:jc w:val="left"/>
              <w:rPr>
                <w:rFonts w:asciiTheme="minorHAnsi" w:hAnsiTheme="minorHAnsi" w:cstheme="minorHAnsi"/>
              </w:rPr>
            </w:pPr>
          </w:p>
          <w:p w14:paraId="35490E4A" w14:textId="77777777" w:rsidR="002849BE" w:rsidRPr="006B56FD" w:rsidRDefault="002849BE" w:rsidP="002849BE">
            <w:pPr>
              <w:ind w:right="28"/>
              <w:jc w:val="center"/>
              <w:rPr>
                <w:rFonts w:asciiTheme="minorHAnsi" w:hAnsiTheme="minorHAnsi" w:cstheme="minorHAnsi"/>
              </w:rPr>
            </w:pPr>
            <w:r w:rsidRPr="006B56FD">
              <w:rPr>
                <w:rFonts w:asciiTheme="minorHAnsi" w:hAnsiTheme="minorHAnsi" w:cstheme="minorHAnsi"/>
              </w:rPr>
              <w:t>…………………………………………………</w:t>
            </w:r>
          </w:p>
          <w:p w14:paraId="4EB602AD" w14:textId="77777777" w:rsidR="002849BE" w:rsidRPr="006B56FD" w:rsidRDefault="002849BE" w:rsidP="002849BE">
            <w:pPr>
              <w:ind w:right="28"/>
              <w:jc w:val="center"/>
              <w:rPr>
                <w:rFonts w:asciiTheme="minorHAnsi" w:hAnsiTheme="minorHAnsi" w:cstheme="minorHAnsi"/>
              </w:rPr>
            </w:pPr>
            <w:r w:rsidRPr="006B56FD">
              <w:rPr>
                <w:rFonts w:asciiTheme="minorHAnsi" w:hAnsiTheme="minorHAnsi" w:cstheme="minorHAnsi"/>
              </w:rPr>
              <w:t>……………………………………………….</w:t>
            </w:r>
          </w:p>
          <w:p w14:paraId="37917FDD" w14:textId="77777777" w:rsidR="002849BE" w:rsidRPr="006B56FD" w:rsidRDefault="002849BE" w:rsidP="002849BE">
            <w:pPr>
              <w:ind w:right="28"/>
              <w:jc w:val="center"/>
              <w:rPr>
                <w:rFonts w:asciiTheme="minorHAnsi" w:hAnsiTheme="minorHAnsi" w:cstheme="minorHAnsi"/>
                <w:i/>
              </w:rPr>
            </w:pPr>
            <w:r w:rsidRPr="006B56FD">
              <w:rPr>
                <w:rFonts w:asciiTheme="minorHAnsi" w:hAnsiTheme="minorHAnsi" w:cstheme="minorHAnsi"/>
                <w:i/>
              </w:rPr>
              <w:t>Nazwa i adres</w:t>
            </w:r>
          </w:p>
          <w:p w14:paraId="63E31308" w14:textId="77777777" w:rsidR="002849BE" w:rsidRPr="006B56FD" w:rsidRDefault="002849BE" w:rsidP="002849BE">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195DFA44" w14:textId="77777777" w:rsidR="002849BE" w:rsidRPr="006B56FD" w:rsidRDefault="002849BE" w:rsidP="002849BE">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556CCCF" w14:textId="77777777" w:rsidR="002849BE" w:rsidRPr="006B56FD" w:rsidRDefault="002849BE" w:rsidP="002849B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DFBED54" w14:textId="77777777" w:rsidR="002849BE" w:rsidRPr="006B56FD" w:rsidRDefault="002849BE" w:rsidP="002849BE">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4CC77F9" w14:textId="77777777" w:rsidR="002849BE" w:rsidRPr="006B56FD" w:rsidRDefault="002849BE" w:rsidP="002849BE">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9220CCE" w14:textId="77777777" w:rsidR="002849BE" w:rsidRPr="002849BE" w:rsidRDefault="002849BE" w:rsidP="002849BE">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w:t>
            </w:r>
            <w:r w:rsidRPr="002849BE">
              <w:rPr>
                <w:rFonts w:asciiTheme="minorHAnsi" w:eastAsia="Calibri" w:hAnsiTheme="minorHAnsi" w:cstheme="minorHAnsi"/>
                <w:b/>
              </w:rPr>
              <w:t>Oddział Warszawa</w:t>
            </w:r>
          </w:p>
          <w:p w14:paraId="26535356" w14:textId="3A520670" w:rsidR="002849BE" w:rsidRPr="006B56FD" w:rsidRDefault="002849BE" w:rsidP="002849BE">
            <w:pPr>
              <w:spacing w:line="360" w:lineRule="auto"/>
              <w:jc w:val="center"/>
              <w:rPr>
                <w:rFonts w:asciiTheme="minorHAnsi" w:eastAsiaTheme="majorEastAsia" w:hAnsiTheme="minorHAnsi" w:cstheme="minorHAnsi"/>
                <w:i/>
                <w:iCs/>
              </w:rPr>
            </w:pPr>
            <w:r w:rsidRPr="002849BE">
              <w:rPr>
                <w:rFonts w:asciiTheme="minorHAnsi" w:eastAsia="Calibri" w:hAnsiTheme="minorHAnsi" w:cstheme="minorHAnsi"/>
                <w:b/>
              </w:rPr>
              <w:t>ul. Marsa 95, 04-470 Warszawa</w:t>
            </w:r>
          </w:p>
        </w:tc>
      </w:tr>
    </w:tbl>
    <w:p w14:paraId="58DF3E4C" w14:textId="2697F759" w:rsidR="002849BE" w:rsidRDefault="002849BE" w:rsidP="002849BE">
      <w:pPr>
        <w:spacing w:after="80" w:line="240" w:lineRule="exact"/>
        <w:jc w:val="left"/>
        <w:rPr>
          <w:rFonts w:asciiTheme="minorHAnsi" w:hAnsiTheme="minorHAnsi" w:cstheme="minorHAnsi"/>
          <w:sz w:val="20"/>
        </w:rPr>
      </w:pPr>
    </w:p>
    <w:p w14:paraId="0765D0B7" w14:textId="77777777" w:rsidR="002849BE" w:rsidRDefault="002849BE" w:rsidP="002849BE">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16831FD1" w14:textId="0968228C" w:rsidR="002849BE" w:rsidRPr="00830003" w:rsidRDefault="002849BE" w:rsidP="009F6EF1">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21210CE6" w14:textId="164AB938" w:rsidR="002849BE" w:rsidRPr="007623D7" w:rsidRDefault="002849BE" w:rsidP="002849BE">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w:t>
      </w:r>
      <w:r w:rsidR="009F6EF1">
        <w:rPr>
          <w:rFonts w:asciiTheme="minorHAnsi" w:hAnsiTheme="minorHAnsi" w:cstheme="minorHAnsi"/>
          <w:sz w:val="20"/>
        </w:rPr>
        <w:t>onie bezpieczeństwa narodowego.</w:t>
      </w:r>
    </w:p>
    <w:p w14:paraId="5BA869D0" w14:textId="1C9FA983" w:rsidR="002849BE" w:rsidRPr="007623D7" w:rsidRDefault="002849BE" w:rsidP="002849BE">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pn.</w:t>
      </w:r>
      <w:r w:rsidR="000500EC" w:rsidRPr="000500EC">
        <w:t xml:space="preserve"> </w:t>
      </w:r>
      <w:r w:rsidR="000500EC" w:rsidRPr="000500EC">
        <w:rPr>
          <w:rFonts w:asciiTheme="minorHAnsi" w:hAnsiTheme="minorHAnsi" w:cstheme="minorHAnsi"/>
          <w:b/>
          <w:sz w:val="20"/>
        </w:rPr>
        <w:t>Wykonanie prac projektowych i kosztorysowych na terenie działania Rejonu Energetycznego Wyszków w podziale na 4 zadania</w:t>
      </w:r>
      <w:r w:rsidR="000500EC" w:rsidRPr="000500EC">
        <w:rPr>
          <w:rFonts w:asciiTheme="minorHAnsi" w:hAnsiTheme="minorHAnsi" w:cstheme="minorHAnsi"/>
          <w:sz w:val="20"/>
        </w:rPr>
        <w:t xml:space="preserve"> </w:t>
      </w:r>
      <w:r>
        <w:rPr>
          <w:rFonts w:asciiTheme="minorHAnsi" w:hAnsiTheme="minorHAnsi" w:cstheme="minorHAnsi"/>
          <w:sz w:val="20"/>
        </w:rPr>
        <w:t>nr</w:t>
      </w:r>
      <w:r w:rsidRPr="007623D7">
        <w:rPr>
          <w:rFonts w:asciiTheme="minorHAnsi" w:hAnsiTheme="minorHAnsi" w:cstheme="minorHAnsi"/>
          <w:sz w:val="20"/>
        </w:rPr>
        <w:t xml:space="preserve"> </w:t>
      </w:r>
      <w:r w:rsidR="000500EC">
        <w:rPr>
          <w:rFonts w:asciiTheme="minorHAnsi" w:hAnsiTheme="minorHAnsi" w:cstheme="minorHAnsi"/>
          <w:b/>
          <w:sz w:val="20"/>
        </w:rPr>
        <w:t>POST/DYS/OW/GZ/02436</w:t>
      </w:r>
      <w:r w:rsidR="004C0F50">
        <w:rPr>
          <w:rFonts w:asciiTheme="minorHAnsi" w:hAnsiTheme="minorHAnsi" w:cstheme="minorHAnsi"/>
          <w:b/>
          <w:sz w:val="20"/>
        </w:rPr>
        <w:t>/2025</w:t>
      </w:r>
      <w:r w:rsidRPr="007623D7">
        <w:rPr>
          <w:rFonts w:asciiTheme="minorHAnsi" w:hAnsiTheme="minorHAnsi" w:cstheme="minorHAnsi"/>
          <w:sz w:val="20"/>
        </w:rPr>
        <w:t>, prowadzonego przez</w:t>
      </w:r>
      <w:r w:rsidR="00373835" w:rsidRPr="00373835">
        <w:t xml:space="preserve"> </w:t>
      </w:r>
      <w:r w:rsidR="00373835" w:rsidRPr="00373835">
        <w:rPr>
          <w:rFonts w:asciiTheme="minorHAnsi" w:hAnsiTheme="minorHAnsi" w:cstheme="minorHAnsi"/>
          <w:sz w:val="20"/>
        </w:rPr>
        <w:t>PGE Dy</w:t>
      </w:r>
      <w:r w:rsidR="00373835">
        <w:rPr>
          <w:rFonts w:asciiTheme="minorHAnsi" w:hAnsiTheme="minorHAnsi" w:cstheme="minorHAnsi"/>
          <w:sz w:val="20"/>
        </w:rPr>
        <w:t xml:space="preserve">strybucja S.A. Oddział Warszawa, </w:t>
      </w:r>
      <w:r w:rsidR="00373835" w:rsidRPr="00373835">
        <w:rPr>
          <w:rFonts w:asciiTheme="minorHAnsi" w:hAnsiTheme="minorHAnsi" w:cstheme="minorHAnsi"/>
          <w:sz w:val="20"/>
        </w:rPr>
        <w:t xml:space="preserve">ul. Marsa 95, 04-470 Warszawa </w:t>
      </w:r>
      <w:r w:rsidR="00373835">
        <w:rPr>
          <w:rFonts w:asciiTheme="minorHAnsi" w:hAnsiTheme="minorHAnsi" w:cstheme="minorHAnsi"/>
          <w:sz w:val="20"/>
        </w:rPr>
        <w:t>oświadczam, co następuje:</w:t>
      </w:r>
    </w:p>
    <w:p w14:paraId="66F0423A" w14:textId="77777777" w:rsidR="002849BE" w:rsidRPr="007623D7" w:rsidRDefault="002849BE" w:rsidP="002849BE">
      <w:pPr>
        <w:rPr>
          <w:rFonts w:asciiTheme="minorHAnsi" w:hAnsiTheme="minorHAnsi" w:cstheme="minorHAnsi"/>
          <w:b/>
          <w:sz w:val="20"/>
        </w:rPr>
      </w:pPr>
      <w:r w:rsidRPr="007623D7">
        <w:rPr>
          <w:rFonts w:asciiTheme="minorHAnsi" w:hAnsiTheme="minorHAnsi" w:cstheme="minorHAnsi"/>
          <w:b/>
          <w:sz w:val="20"/>
        </w:rPr>
        <w:t>OŚWIADCZENIA DOTYCZĄCE WYKONAWCY:</w:t>
      </w:r>
    </w:p>
    <w:p w14:paraId="2A2999F7" w14:textId="77777777" w:rsidR="002849BE" w:rsidRPr="009555EB" w:rsidRDefault="002849BE" w:rsidP="002849BE">
      <w:pPr>
        <w:numPr>
          <w:ilvl w:val="0"/>
          <w:numId w:val="37"/>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8"/>
      </w:r>
    </w:p>
    <w:p w14:paraId="19046BFA" w14:textId="77777777" w:rsidR="002849BE" w:rsidRPr="007623D7" w:rsidRDefault="002849BE" w:rsidP="002849BE">
      <w:pPr>
        <w:numPr>
          <w:ilvl w:val="0"/>
          <w:numId w:val="37"/>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14:paraId="59AF2817" w14:textId="77777777" w:rsidR="002849BE" w:rsidRPr="007623D7" w:rsidRDefault="002849BE" w:rsidP="002849BE">
      <w:pPr>
        <w:rPr>
          <w:rFonts w:asciiTheme="minorHAnsi" w:hAnsiTheme="minorHAnsi" w:cstheme="minorHAnsi"/>
          <w:b/>
          <w:bCs/>
          <w:sz w:val="20"/>
        </w:rPr>
      </w:pPr>
    </w:p>
    <w:p w14:paraId="2FA1E521" w14:textId="77777777" w:rsidR="002849BE" w:rsidRPr="007623D7" w:rsidRDefault="002849BE" w:rsidP="002849BE">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70DFF69B" w14:textId="77777777" w:rsidR="002849BE" w:rsidRPr="007623D7" w:rsidRDefault="002849BE" w:rsidP="002849BE">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8B23E7A" w14:textId="28ABDFB5" w:rsidR="002849BE" w:rsidRPr="007623D7" w:rsidRDefault="002849BE" w:rsidP="002849BE">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w:t>
      </w:r>
      <w:r w:rsidR="00373835">
        <w:rPr>
          <w:rFonts w:asciiTheme="minorHAnsi" w:hAnsiTheme="minorHAnsi" w:cstheme="minorHAnsi"/>
          <w:sz w:val="20"/>
        </w:rPr>
        <w:t>danym rozporządzeniem 2022/576.</w:t>
      </w:r>
    </w:p>
    <w:p w14:paraId="4913AAC8" w14:textId="77777777" w:rsidR="002849BE" w:rsidRPr="007623D7" w:rsidRDefault="002849BE" w:rsidP="002849BE">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128B9A0B" w14:textId="77777777" w:rsidR="002849BE" w:rsidRPr="007623D7" w:rsidRDefault="002849BE" w:rsidP="002849BE">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18298380" w14:textId="6F6DA1F1" w:rsidR="002849BE" w:rsidRPr="00FB7F3F" w:rsidRDefault="002849BE" w:rsidP="002849BE">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BA68917" w14:textId="77777777" w:rsidR="002849BE" w:rsidRPr="007623D7" w:rsidRDefault="002849BE" w:rsidP="002849BE">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248309A8" w14:textId="5332E9BD" w:rsidR="002849BE" w:rsidRPr="007623D7" w:rsidRDefault="002849BE" w:rsidP="002849BE">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52164414" w14:textId="77777777" w:rsidR="002849BE" w:rsidRPr="007623D7" w:rsidRDefault="002849BE" w:rsidP="002849BE">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3B3E8922" w14:textId="77777777" w:rsidR="002849BE" w:rsidRPr="007623D7" w:rsidRDefault="002849BE" w:rsidP="002849BE">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91FBD55" w14:textId="77777777" w:rsidR="002849BE" w:rsidRPr="007623D7" w:rsidRDefault="002849BE" w:rsidP="002849BE">
      <w:pPr>
        <w:rPr>
          <w:rFonts w:asciiTheme="minorHAnsi" w:hAnsiTheme="minorHAnsi" w:cstheme="minorHAnsi"/>
          <w:sz w:val="20"/>
        </w:rPr>
      </w:pPr>
      <w:r w:rsidRPr="007623D7">
        <w:rPr>
          <w:rFonts w:asciiTheme="minorHAnsi" w:hAnsiTheme="minorHAnsi" w:cstheme="minorHAnsi"/>
          <w:sz w:val="20"/>
        </w:rPr>
        <w:t>1) .....................................................................................................................................................</w:t>
      </w:r>
    </w:p>
    <w:p w14:paraId="01AF59DF" w14:textId="77777777" w:rsidR="002849BE" w:rsidRPr="007623D7" w:rsidRDefault="002849BE" w:rsidP="002849BE">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F177A62" w14:textId="77777777" w:rsidR="002849BE" w:rsidRPr="007623D7" w:rsidRDefault="002849BE" w:rsidP="002849BE">
      <w:pPr>
        <w:rPr>
          <w:rFonts w:asciiTheme="minorHAnsi" w:hAnsiTheme="minorHAnsi" w:cstheme="minorHAnsi"/>
          <w:sz w:val="20"/>
        </w:rPr>
      </w:pPr>
      <w:r w:rsidRPr="007623D7">
        <w:rPr>
          <w:rFonts w:asciiTheme="minorHAnsi" w:hAnsiTheme="minorHAnsi" w:cstheme="minorHAnsi"/>
          <w:sz w:val="20"/>
        </w:rPr>
        <w:t>2) .....................................................................................................................................................</w:t>
      </w:r>
    </w:p>
    <w:p w14:paraId="02BEC831" w14:textId="77777777" w:rsidR="002849BE" w:rsidRPr="007623D7" w:rsidRDefault="002849BE" w:rsidP="002849BE">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6C12A7F6" w14:textId="77777777" w:rsidR="002849BE" w:rsidRPr="009C2468" w:rsidRDefault="002849BE" w:rsidP="002849BE">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2C26FFF" w14:textId="77777777" w:rsidR="002849BE" w:rsidRDefault="002849BE" w:rsidP="002849BE">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84F5C23" w14:textId="77777777" w:rsidR="002849BE" w:rsidRDefault="002849BE" w:rsidP="002849B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378E5DAB" w14:textId="77777777" w:rsidR="002849BE" w:rsidRDefault="002849BE" w:rsidP="002849BE">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5CC3E38" w14:textId="77777777" w:rsidR="00DA1F92" w:rsidRDefault="00DA1F92" w:rsidP="00DA1F92">
      <w:pPr>
        <w:ind w:right="68"/>
        <w:rPr>
          <w:rFonts w:asciiTheme="minorHAnsi" w:hAnsiTheme="minorHAnsi" w:cstheme="minorHAnsi"/>
          <w:i/>
          <w:sz w:val="16"/>
          <w:szCs w:val="16"/>
        </w:rPr>
        <w:sectPr w:rsidR="00DA1F92" w:rsidSect="00DA1F92">
          <w:headerReference w:type="default" r:id="rId21"/>
          <w:footerReference w:type="default" r:id="rId22"/>
          <w:headerReference w:type="first" r:id="rId23"/>
          <w:footerReference w:type="first" r:id="rId24"/>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177BC5AF" w14:textId="77777777" w:rsidR="00DA1F92" w:rsidRPr="00A442E3" w:rsidRDefault="00DA1F92" w:rsidP="00DA1F92">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14:paraId="025B8E2A" w14:textId="77777777" w:rsidR="00DA1F92" w:rsidRDefault="00DA1F92" w:rsidP="00DA1F92">
      <w:pPr>
        <w:rPr>
          <w:rFonts w:asciiTheme="minorHAnsi" w:hAnsiTheme="minorHAnsi" w:cstheme="minorHAnsi"/>
          <w:sz w:val="20"/>
        </w:rPr>
      </w:pPr>
    </w:p>
    <w:p w14:paraId="0D698E98" w14:textId="77777777" w:rsidR="00DA1F92" w:rsidRDefault="00DA1F92" w:rsidP="00DA1F92">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DA1F92" w:rsidRPr="006B56FD" w14:paraId="1D278297" w14:textId="77777777" w:rsidTr="00DA1F92">
        <w:trPr>
          <w:trHeight w:val="1820"/>
        </w:trPr>
        <w:tc>
          <w:tcPr>
            <w:tcW w:w="3965" w:type="dxa"/>
            <w:tcBorders>
              <w:right w:val="single" w:sz="4" w:space="0" w:color="auto"/>
            </w:tcBorders>
          </w:tcPr>
          <w:p w14:paraId="25900C94" w14:textId="77777777" w:rsidR="00DA1F92" w:rsidRPr="006B56FD" w:rsidRDefault="00DA1F92" w:rsidP="00DA1F92">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223F4C74" w14:textId="77777777" w:rsidR="00DA1F92" w:rsidRPr="006B56FD" w:rsidRDefault="00DA1F92" w:rsidP="00DA1F92">
            <w:pPr>
              <w:ind w:right="28"/>
              <w:jc w:val="left"/>
              <w:rPr>
                <w:rFonts w:asciiTheme="minorHAnsi" w:hAnsiTheme="minorHAnsi" w:cstheme="minorHAnsi"/>
                <w:sz w:val="20"/>
              </w:rPr>
            </w:pPr>
          </w:p>
          <w:p w14:paraId="7164CAF0" w14:textId="77777777" w:rsidR="00DA1F92" w:rsidRPr="006B56FD" w:rsidRDefault="00DA1F92" w:rsidP="00DA1F92">
            <w:pPr>
              <w:ind w:right="28"/>
              <w:jc w:val="center"/>
              <w:rPr>
                <w:rFonts w:asciiTheme="minorHAnsi" w:hAnsiTheme="minorHAnsi" w:cstheme="minorHAnsi"/>
                <w:sz w:val="20"/>
              </w:rPr>
            </w:pPr>
            <w:r w:rsidRPr="006B56FD">
              <w:rPr>
                <w:rFonts w:asciiTheme="minorHAnsi" w:hAnsiTheme="minorHAnsi" w:cstheme="minorHAnsi"/>
                <w:sz w:val="20"/>
              </w:rPr>
              <w:t>…………………………………………………</w:t>
            </w:r>
          </w:p>
          <w:p w14:paraId="42CA605C" w14:textId="77777777" w:rsidR="00DA1F92" w:rsidRPr="006B56FD" w:rsidRDefault="00DA1F92" w:rsidP="00DA1F92">
            <w:pPr>
              <w:ind w:right="28"/>
              <w:jc w:val="center"/>
              <w:rPr>
                <w:rFonts w:asciiTheme="minorHAnsi" w:hAnsiTheme="minorHAnsi" w:cstheme="minorHAnsi"/>
                <w:sz w:val="20"/>
              </w:rPr>
            </w:pPr>
            <w:r w:rsidRPr="006B56FD">
              <w:rPr>
                <w:rFonts w:asciiTheme="minorHAnsi" w:hAnsiTheme="minorHAnsi" w:cstheme="minorHAnsi"/>
                <w:sz w:val="20"/>
              </w:rPr>
              <w:t>……………………………………………….</w:t>
            </w:r>
          </w:p>
          <w:p w14:paraId="68DF76F8" w14:textId="77777777" w:rsidR="00DA1F92" w:rsidRPr="006B56FD" w:rsidRDefault="00DA1F92" w:rsidP="00DA1F92">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FE40838" w14:textId="77777777" w:rsidR="00DA1F92" w:rsidRPr="006B56FD" w:rsidRDefault="00DA1F92" w:rsidP="00DA1F92">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4A1C3D69" w14:textId="77777777" w:rsidR="00DA1F92" w:rsidRPr="006B56FD" w:rsidRDefault="00DA1F92" w:rsidP="00DA1F92">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386CC2A8" w14:textId="77777777" w:rsidR="00DA1F92" w:rsidRPr="006B56FD" w:rsidRDefault="00DA1F92" w:rsidP="00DA1F92">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F7474E2" w14:textId="77777777" w:rsidR="00DA1F92" w:rsidRPr="006B56FD" w:rsidRDefault="00DA1F92" w:rsidP="00DA1F92">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1B4D15F" w14:textId="77777777" w:rsidR="00DA1F92" w:rsidRPr="006B56FD" w:rsidRDefault="00DA1F92" w:rsidP="00DA1F92">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0D13075" w14:textId="77777777" w:rsidR="00DA1F92" w:rsidRPr="002A7B62" w:rsidRDefault="00DA1F92" w:rsidP="00DA1F92">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343CD797" w14:textId="77777777" w:rsidR="00DA1F92" w:rsidRPr="006B56FD" w:rsidRDefault="00DA1F92" w:rsidP="00DA1F92">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0FC9A051" w14:textId="77777777" w:rsidR="00DA1F92" w:rsidRDefault="00DA1F92" w:rsidP="00DA1F92">
      <w:pPr>
        <w:rPr>
          <w:rFonts w:asciiTheme="minorHAnsi" w:hAnsiTheme="minorHAnsi" w:cstheme="minorHAnsi"/>
          <w:sz w:val="20"/>
        </w:rPr>
      </w:pPr>
    </w:p>
    <w:p w14:paraId="45180583" w14:textId="77777777" w:rsidR="00DA1F92" w:rsidRDefault="00DA1F92" w:rsidP="00DA1F92">
      <w:pPr>
        <w:rPr>
          <w:rFonts w:asciiTheme="minorHAnsi" w:hAnsiTheme="minorHAnsi" w:cstheme="minorHAnsi"/>
          <w:sz w:val="20"/>
        </w:rPr>
      </w:pPr>
    </w:p>
    <w:p w14:paraId="7FE99BEC" w14:textId="0E9FA84B" w:rsidR="00DA1F92" w:rsidRPr="00A13B75" w:rsidRDefault="00DA1F92" w:rsidP="00A13B75">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400F9DA7" w14:textId="77777777" w:rsidR="00DA1F92" w:rsidRPr="004B4556" w:rsidRDefault="00DA1F92" w:rsidP="00DA1F92">
      <w:pPr>
        <w:rPr>
          <w:rFonts w:asciiTheme="minorHAnsi" w:hAnsiTheme="minorHAnsi" w:cstheme="minorHAnsi"/>
          <w:sz w:val="20"/>
        </w:rPr>
      </w:pPr>
    </w:p>
    <w:p w14:paraId="321FDF51" w14:textId="20D994A3" w:rsidR="00DA1F92" w:rsidRDefault="00DA1F92" w:rsidP="00DA1F92">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Pr="009E24C1">
        <w:rPr>
          <w:rFonts w:asciiTheme="minorHAnsi" w:hAnsiTheme="minorHAnsi" w:cstheme="minorHAnsi"/>
          <w:sz w:val="20"/>
          <w:szCs w:val="22"/>
        </w:rPr>
        <w:t>POST/DYS/OW/GZ/0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3B3152" w:rsidRPr="003B0FD6">
        <w:rPr>
          <w:rFonts w:asciiTheme="minorHAnsi" w:hAnsiTheme="minorHAnsi" w:cstheme="minorHAnsi"/>
          <w:noProof/>
          <w:sz w:val="20"/>
          <w:szCs w:val="22"/>
        </w:rPr>
        <w:t>2436</w:t>
      </w:r>
      <w:r w:rsidRPr="009E24C1">
        <w:rPr>
          <w:rFonts w:asciiTheme="minorHAnsi" w:hAnsiTheme="minorHAnsi" w:cstheme="minorHAnsi"/>
          <w:sz w:val="20"/>
          <w:szCs w:val="22"/>
        </w:rPr>
        <w:fldChar w:fldCharType="end"/>
      </w:r>
      <w:r w:rsidR="009C7E17">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3B3152" w:rsidRPr="003B0FD6">
        <w:rPr>
          <w:rFonts w:asciiTheme="minorHAnsi" w:hAnsiTheme="minorHAnsi" w:cstheme="minorHAnsi"/>
          <w:noProof/>
          <w:sz w:val="20"/>
          <w:lang w:eastAsia="pl-PL"/>
        </w:rPr>
        <w:t>Wykonanie prac projektowych i kosztorysowych na terenie działania Rejonu Energetycznego Wyszków w podziale na 4 zadania.</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9C7E17">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BC7037D" w14:textId="77777777" w:rsidR="00DA1F92" w:rsidRPr="0013686D" w:rsidRDefault="00DA1F92" w:rsidP="00DA1F92">
      <w:pPr>
        <w:spacing w:after="120" w:line="240" w:lineRule="auto"/>
        <w:rPr>
          <w:rFonts w:asciiTheme="minorHAnsi" w:hAnsiTheme="minorHAnsi" w:cstheme="minorHAnsi"/>
          <w:sz w:val="12"/>
          <w:szCs w:val="12"/>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DA1F92" w:rsidRPr="004B4556" w14:paraId="65BED178" w14:textId="77777777" w:rsidTr="00DA1F92">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6CDD9CD0" w14:textId="77777777" w:rsidR="00DA1F92" w:rsidRPr="004B4556" w:rsidRDefault="00DA1F92" w:rsidP="00DA1F92">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CD5BF91" w14:textId="77777777" w:rsidR="00DA1F92" w:rsidRPr="004B4556" w:rsidRDefault="00DA1F92" w:rsidP="00DA1F92">
            <w:pPr>
              <w:jc w:val="center"/>
              <w:rPr>
                <w:rFonts w:asciiTheme="minorHAnsi" w:hAnsiTheme="minorHAnsi" w:cstheme="minorHAnsi"/>
                <w:b/>
                <w:sz w:val="20"/>
              </w:rPr>
            </w:pPr>
          </w:p>
          <w:p w14:paraId="7F22D5A5" w14:textId="77777777" w:rsidR="00DA1F92" w:rsidRPr="004B4556" w:rsidRDefault="00DA1F92" w:rsidP="00DA1F92">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66B0F14" w14:textId="77777777" w:rsidR="00DA1F92" w:rsidRPr="004B4556" w:rsidRDefault="00DA1F92" w:rsidP="00DA1F92">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042E6117" w14:textId="77777777" w:rsidR="00DA1F92" w:rsidRPr="004B4556" w:rsidRDefault="00DA1F92" w:rsidP="00DA1F92">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024F5559" w14:textId="77777777" w:rsidR="00DA1F92" w:rsidRPr="004B4556" w:rsidRDefault="00DA1F92" w:rsidP="00DA1F92">
            <w:pPr>
              <w:jc w:val="center"/>
              <w:rPr>
                <w:rFonts w:asciiTheme="minorHAnsi" w:hAnsiTheme="minorHAnsi" w:cstheme="minorHAnsi"/>
                <w:b/>
                <w:sz w:val="20"/>
              </w:rPr>
            </w:pPr>
          </w:p>
          <w:p w14:paraId="3889EE55" w14:textId="77777777" w:rsidR="00DA1F92" w:rsidRPr="004B4556" w:rsidRDefault="00DA1F92" w:rsidP="00DA1F92">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1E88F2CC" w14:textId="77777777" w:rsidR="00DA1F92" w:rsidRPr="004B4556" w:rsidRDefault="00DA1F92" w:rsidP="00DA1F92">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6D74445" w14:textId="77777777" w:rsidR="00DA1F92" w:rsidRPr="004B4556" w:rsidRDefault="00DA1F92" w:rsidP="00DA1F92">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0B62BB79" w14:textId="77777777" w:rsidR="00DA1F92" w:rsidRPr="004B4556" w:rsidRDefault="00DA1F92" w:rsidP="00DA1F92">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DA1F92" w:rsidRPr="004B4556" w14:paraId="4C25B86F" w14:textId="77777777" w:rsidTr="00DA1F92">
        <w:trPr>
          <w:trHeight w:val="504"/>
          <w:tblHeader/>
        </w:trPr>
        <w:tc>
          <w:tcPr>
            <w:tcW w:w="568" w:type="dxa"/>
            <w:vMerge/>
            <w:tcBorders>
              <w:left w:val="single" w:sz="4" w:space="0" w:color="auto"/>
            </w:tcBorders>
            <w:vAlign w:val="center"/>
          </w:tcPr>
          <w:p w14:paraId="6476D17E" w14:textId="77777777" w:rsidR="00DA1F92" w:rsidRPr="004B4556" w:rsidRDefault="00DA1F92" w:rsidP="00DA1F92">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3D4FB401" w14:textId="77777777" w:rsidR="00DA1F92" w:rsidRPr="004B4556" w:rsidRDefault="00DA1F92" w:rsidP="00DA1F92">
            <w:pPr>
              <w:jc w:val="center"/>
              <w:rPr>
                <w:rFonts w:asciiTheme="minorHAnsi" w:hAnsiTheme="minorHAnsi" w:cstheme="minorHAnsi"/>
                <w:i/>
                <w:sz w:val="20"/>
              </w:rPr>
            </w:pPr>
          </w:p>
        </w:tc>
        <w:tc>
          <w:tcPr>
            <w:tcW w:w="1560" w:type="dxa"/>
            <w:vMerge/>
            <w:vAlign w:val="center"/>
          </w:tcPr>
          <w:p w14:paraId="35B94D0D" w14:textId="77777777" w:rsidR="00DA1F92" w:rsidRPr="004B4556" w:rsidRDefault="00DA1F92" w:rsidP="00DA1F92">
            <w:pPr>
              <w:jc w:val="center"/>
              <w:rPr>
                <w:rFonts w:asciiTheme="minorHAnsi" w:hAnsiTheme="minorHAnsi" w:cstheme="minorHAnsi"/>
                <w:i/>
                <w:sz w:val="20"/>
              </w:rPr>
            </w:pPr>
          </w:p>
        </w:tc>
        <w:tc>
          <w:tcPr>
            <w:tcW w:w="1560" w:type="dxa"/>
            <w:vMerge/>
          </w:tcPr>
          <w:p w14:paraId="20CDB887" w14:textId="77777777" w:rsidR="00DA1F92" w:rsidRPr="004B4556" w:rsidRDefault="00DA1F92" w:rsidP="00DA1F92">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F2CCD7E" w14:textId="77777777" w:rsidR="00DA1F92" w:rsidRPr="004B4556" w:rsidRDefault="00DA1F92" w:rsidP="00DA1F92">
            <w:pPr>
              <w:jc w:val="center"/>
              <w:rPr>
                <w:rFonts w:asciiTheme="minorHAnsi" w:hAnsiTheme="minorHAnsi" w:cstheme="minorHAnsi"/>
                <w:i/>
                <w:sz w:val="20"/>
              </w:rPr>
            </w:pPr>
            <w:r w:rsidRPr="004B4556">
              <w:rPr>
                <w:rFonts w:asciiTheme="minorHAnsi" w:hAnsiTheme="minorHAnsi" w:cstheme="minorHAnsi"/>
                <w:i/>
                <w:sz w:val="20"/>
              </w:rPr>
              <w:t>Data</w:t>
            </w:r>
          </w:p>
          <w:p w14:paraId="44D401F6" w14:textId="77777777" w:rsidR="00DA1F92" w:rsidRPr="004B4556" w:rsidRDefault="00DA1F92" w:rsidP="00DA1F92">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145C1422" w14:textId="77777777" w:rsidR="00DA1F92" w:rsidRPr="004B4556" w:rsidRDefault="00DA1F92" w:rsidP="00DA1F92">
            <w:pPr>
              <w:jc w:val="center"/>
              <w:rPr>
                <w:rFonts w:asciiTheme="minorHAnsi" w:hAnsiTheme="minorHAnsi" w:cstheme="minorHAnsi"/>
                <w:i/>
                <w:sz w:val="20"/>
              </w:rPr>
            </w:pPr>
            <w:r w:rsidRPr="004B4556">
              <w:rPr>
                <w:rFonts w:asciiTheme="minorHAnsi" w:hAnsiTheme="minorHAnsi" w:cstheme="minorHAnsi"/>
                <w:i/>
                <w:sz w:val="20"/>
              </w:rPr>
              <w:t>Data</w:t>
            </w:r>
          </w:p>
          <w:p w14:paraId="2B7D270F" w14:textId="77777777" w:rsidR="00DA1F92" w:rsidRPr="004B4556" w:rsidRDefault="00DA1F92" w:rsidP="00DA1F92">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7B502198" w14:textId="77777777" w:rsidR="00DA1F92" w:rsidRPr="004B4556" w:rsidRDefault="00DA1F92" w:rsidP="00DA1F92">
            <w:pPr>
              <w:jc w:val="center"/>
              <w:rPr>
                <w:rFonts w:asciiTheme="minorHAnsi" w:hAnsiTheme="minorHAnsi" w:cstheme="minorHAnsi"/>
                <w:i/>
                <w:sz w:val="20"/>
              </w:rPr>
            </w:pPr>
          </w:p>
        </w:tc>
      </w:tr>
      <w:tr w:rsidR="00DA1F92" w:rsidRPr="004B4556" w14:paraId="1E12799E" w14:textId="77777777" w:rsidTr="00DA1F92">
        <w:trPr>
          <w:trHeight w:val="843"/>
        </w:trPr>
        <w:tc>
          <w:tcPr>
            <w:tcW w:w="568" w:type="dxa"/>
            <w:vAlign w:val="center"/>
          </w:tcPr>
          <w:p w14:paraId="5E2149AC" w14:textId="77777777" w:rsidR="00DA1F92" w:rsidRPr="004B4556" w:rsidRDefault="00DA1F92" w:rsidP="00DA1F92">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3E143309" w14:textId="77777777" w:rsidR="00DA1F92" w:rsidRPr="004B4556" w:rsidRDefault="00DA1F92" w:rsidP="00DA1F92">
            <w:pPr>
              <w:spacing w:before="120"/>
              <w:jc w:val="center"/>
              <w:rPr>
                <w:rFonts w:asciiTheme="minorHAnsi" w:hAnsiTheme="minorHAnsi" w:cstheme="minorHAnsi"/>
                <w:sz w:val="20"/>
              </w:rPr>
            </w:pPr>
          </w:p>
        </w:tc>
        <w:tc>
          <w:tcPr>
            <w:tcW w:w="1560" w:type="dxa"/>
            <w:vAlign w:val="center"/>
          </w:tcPr>
          <w:p w14:paraId="27F6BB29" w14:textId="77777777" w:rsidR="00DA1F92" w:rsidRPr="004B4556" w:rsidRDefault="00DA1F92" w:rsidP="00DA1F92">
            <w:pPr>
              <w:spacing w:before="120"/>
              <w:jc w:val="center"/>
              <w:rPr>
                <w:rFonts w:asciiTheme="minorHAnsi" w:hAnsiTheme="minorHAnsi" w:cstheme="minorHAnsi"/>
                <w:sz w:val="20"/>
              </w:rPr>
            </w:pPr>
          </w:p>
        </w:tc>
        <w:tc>
          <w:tcPr>
            <w:tcW w:w="1560" w:type="dxa"/>
            <w:vAlign w:val="center"/>
          </w:tcPr>
          <w:p w14:paraId="3F76D409" w14:textId="77777777" w:rsidR="00DA1F92" w:rsidRPr="004B4556" w:rsidRDefault="00DA1F92" w:rsidP="00DA1F92">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4CB12354" w14:textId="77777777" w:rsidR="00DA1F92" w:rsidRPr="004B4556" w:rsidRDefault="00DA1F92" w:rsidP="00DA1F92">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42A520FC" w14:textId="77777777" w:rsidR="00DA1F92" w:rsidRPr="004B4556" w:rsidRDefault="00DA1F92" w:rsidP="00DA1F92">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3EF4AB9" w14:textId="77777777" w:rsidR="00DA1F92" w:rsidRPr="004B4556" w:rsidRDefault="00DA1F92" w:rsidP="00DA1F92">
            <w:pPr>
              <w:spacing w:before="120"/>
              <w:rPr>
                <w:rFonts w:asciiTheme="minorHAnsi" w:hAnsiTheme="minorHAnsi" w:cstheme="minorHAnsi"/>
                <w:sz w:val="20"/>
              </w:rPr>
            </w:pPr>
          </w:p>
        </w:tc>
      </w:tr>
      <w:tr w:rsidR="00DA1F92" w:rsidRPr="004B4556" w14:paraId="4BFDAC87" w14:textId="77777777" w:rsidTr="00DA1F92">
        <w:trPr>
          <w:trHeight w:val="843"/>
        </w:trPr>
        <w:tc>
          <w:tcPr>
            <w:tcW w:w="568" w:type="dxa"/>
            <w:vAlign w:val="center"/>
          </w:tcPr>
          <w:p w14:paraId="45D07724" w14:textId="77777777" w:rsidR="00DA1F92" w:rsidRPr="004B4556" w:rsidRDefault="00DA1F92" w:rsidP="00DA1F92">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69778AA0" w14:textId="77777777" w:rsidR="00DA1F92" w:rsidRPr="004B4556" w:rsidRDefault="00DA1F92" w:rsidP="00DA1F92">
            <w:pPr>
              <w:spacing w:before="120"/>
              <w:jc w:val="center"/>
              <w:rPr>
                <w:rFonts w:asciiTheme="minorHAnsi" w:hAnsiTheme="minorHAnsi" w:cstheme="minorHAnsi"/>
                <w:sz w:val="20"/>
              </w:rPr>
            </w:pPr>
          </w:p>
        </w:tc>
        <w:tc>
          <w:tcPr>
            <w:tcW w:w="1560" w:type="dxa"/>
            <w:vAlign w:val="center"/>
          </w:tcPr>
          <w:p w14:paraId="2A0E0134" w14:textId="77777777" w:rsidR="00DA1F92" w:rsidRPr="004B4556" w:rsidRDefault="00DA1F92" w:rsidP="00DA1F92">
            <w:pPr>
              <w:spacing w:before="120"/>
              <w:jc w:val="center"/>
              <w:rPr>
                <w:rFonts w:asciiTheme="minorHAnsi" w:hAnsiTheme="minorHAnsi" w:cstheme="minorHAnsi"/>
                <w:sz w:val="20"/>
              </w:rPr>
            </w:pPr>
          </w:p>
        </w:tc>
        <w:tc>
          <w:tcPr>
            <w:tcW w:w="1560" w:type="dxa"/>
            <w:vAlign w:val="center"/>
          </w:tcPr>
          <w:p w14:paraId="76510300" w14:textId="77777777" w:rsidR="00DA1F92" w:rsidRPr="004B4556" w:rsidRDefault="00DA1F92" w:rsidP="00DA1F92">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1CED1269" w14:textId="77777777" w:rsidR="00DA1F92" w:rsidRPr="004B4556" w:rsidRDefault="00DA1F92" w:rsidP="00DA1F92">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4DE7FFEA" w14:textId="77777777" w:rsidR="00DA1F92" w:rsidRPr="004B4556" w:rsidRDefault="00DA1F92" w:rsidP="00DA1F92">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8518F92" w14:textId="77777777" w:rsidR="00DA1F92" w:rsidRPr="004B4556" w:rsidRDefault="00DA1F92" w:rsidP="00DA1F92">
            <w:pPr>
              <w:spacing w:before="120"/>
              <w:rPr>
                <w:rFonts w:asciiTheme="minorHAnsi" w:hAnsiTheme="minorHAnsi" w:cstheme="minorHAnsi"/>
                <w:sz w:val="20"/>
              </w:rPr>
            </w:pPr>
          </w:p>
        </w:tc>
      </w:tr>
      <w:tr w:rsidR="00DA1F92" w:rsidRPr="004B4556" w14:paraId="3EFBCE91" w14:textId="77777777" w:rsidTr="00DA1F92">
        <w:trPr>
          <w:trHeight w:val="843"/>
        </w:trPr>
        <w:tc>
          <w:tcPr>
            <w:tcW w:w="568" w:type="dxa"/>
            <w:vAlign w:val="center"/>
          </w:tcPr>
          <w:p w14:paraId="5DD0A4BD" w14:textId="77777777" w:rsidR="00DA1F92" w:rsidRPr="004B4556" w:rsidRDefault="00DA1F92" w:rsidP="00DA1F92">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84CBD81" w14:textId="77777777" w:rsidR="00DA1F92" w:rsidRPr="004B4556" w:rsidRDefault="00DA1F92" w:rsidP="00DA1F92">
            <w:pPr>
              <w:spacing w:before="120"/>
              <w:jc w:val="center"/>
              <w:rPr>
                <w:rFonts w:asciiTheme="minorHAnsi" w:hAnsiTheme="minorHAnsi" w:cstheme="minorHAnsi"/>
                <w:sz w:val="20"/>
              </w:rPr>
            </w:pPr>
          </w:p>
        </w:tc>
        <w:tc>
          <w:tcPr>
            <w:tcW w:w="1560" w:type="dxa"/>
            <w:vAlign w:val="center"/>
          </w:tcPr>
          <w:p w14:paraId="230EC559" w14:textId="77777777" w:rsidR="00DA1F92" w:rsidRPr="004B4556" w:rsidRDefault="00DA1F92" w:rsidP="00DA1F92">
            <w:pPr>
              <w:spacing w:before="120"/>
              <w:jc w:val="center"/>
              <w:rPr>
                <w:rFonts w:asciiTheme="minorHAnsi" w:hAnsiTheme="minorHAnsi" w:cstheme="minorHAnsi"/>
                <w:sz w:val="20"/>
              </w:rPr>
            </w:pPr>
          </w:p>
        </w:tc>
        <w:tc>
          <w:tcPr>
            <w:tcW w:w="1560" w:type="dxa"/>
            <w:vAlign w:val="center"/>
          </w:tcPr>
          <w:p w14:paraId="08B5A5C0" w14:textId="77777777" w:rsidR="00DA1F92" w:rsidRPr="004B4556" w:rsidRDefault="00DA1F92" w:rsidP="00DA1F92">
            <w:pPr>
              <w:spacing w:before="120"/>
              <w:jc w:val="center"/>
              <w:rPr>
                <w:rFonts w:asciiTheme="minorHAnsi" w:hAnsiTheme="minorHAnsi" w:cstheme="minorHAnsi"/>
                <w:sz w:val="20"/>
              </w:rPr>
            </w:pPr>
          </w:p>
        </w:tc>
        <w:tc>
          <w:tcPr>
            <w:tcW w:w="1417" w:type="dxa"/>
            <w:tcBorders>
              <w:top w:val="single" w:sz="6" w:space="0" w:color="auto"/>
            </w:tcBorders>
            <w:vAlign w:val="center"/>
          </w:tcPr>
          <w:p w14:paraId="3BA475FD" w14:textId="77777777" w:rsidR="00DA1F92" w:rsidRPr="004B4556" w:rsidRDefault="00DA1F92" w:rsidP="00DA1F92">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2F4F5070" w14:textId="77777777" w:rsidR="00DA1F92" w:rsidRPr="004B4556" w:rsidRDefault="00DA1F92" w:rsidP="00DA1F92">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10CDB740" w14:textId="77777777" w:rsidR="00DA1F92" w:rsidRPr="004B4556" w:rsidRDefault="00DA1F92" w:rsidP="00DA1F92">
            <w:pPr>
              <w:spacing w:before="120"/>
              <w:rPr>
                <w:rFonts w:asciiTheme="minorHAnsi" w:hAnsiTheme="minorHAnsi" w:cstheme="minorHAnsi"/>
                <w:sz w:val="20"/>
              </w:rPr>
            </w:pPr>
          </w:p>
        </w:tc>
      </w:tr>
    </w:tbl>
    <w:p w14:paraId="5D3072FB" w14:textId="77777777" w:rsidR="00DA1F92" w:rsidRPr="004B4556" w:rsidRDefault="00DA1F92" w:rsidP="00DA1F92">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26B7ED03" w14:textId="77777777" w:rsidR="00DA1F92" w:rsidRPr="009E24C1" w:rsidRDefault="00DA1F92" w:rsidP="00DA1F92">
      <w:pPr>
        <w:spacing w:before="120"/>
        <w:ind w:left="-284" w:right="-569"/>
        <w:outlineLvl w:val="0"/>
        <w:rPr>
          <w:rFonts w:asciiTheme="minorHAnsi" w:hAnsiTheme="minorHAnsi" w:cstheme="minorHAnsi"/>
          <w:i/>
          <w:sz w:val="16"/>
          <w:szCs w:val="16"/>
        </w:rPr>
      </w:pPr>
    </w:p>
    <w:p w14:paraId="790C6028" w14:textId="77777777" w:rsidR="00DA1F92" w:rsidRPr="004B4556" w:rsidRDefault="00DA1F92" w:rsidP="00DA1F92">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6AD1D717" w14:textId="77777777" w:rsidR="00DA1F92" w:rsidRPr="004B4556" w:rsidRDefault="00DA1F92" w:rsidP="00DA1F92">
      <w:pPr>
        <w:ind w:right="-993"/>
        <w:rPr>
          <w:rFonts w:asciiTheme="minorHAnsi" w:hAnsiTheme="minorHAnsi" w:cstheme="minorHAnsi"/>
          <w:sz w:val="20"/>
        </w:rPr>
      </w:pPr>
    </w:p>
    <w:p w14:paraId="0F35713D" w14:textId="77777777" w:rsidR="00DA1F92" w:rsidRPr="004B4556" w:rsidRDefault="00DA1F92" w:rsidP="00DA1F92">
      <w:pPr>
        <w:ind w:right="-993"/>
        <w:rPr>
          <w:rFonts w:asciiTheme="minorHAnsi" w:hAnsiTheme="minorHAnsi" w:cstheme="minorHAnsi"/>
          <w:sz w:val="20"/>
        </w:rPr>
      </w:pPr>
    </w:p>
    <w:p w14:paraId="1045E996" w14:textId="77777777" w:rsidR="00DA1F92" w:rsidRDefault="00DA1F92" w:rsidP="00DA1F92">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651ECA59" w14:textId="77777777" w:rsidR="00DA1F92" w:rsidRDefault="00DA1F92" w:rsidP="00DA1F92">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6945B4A3" w14:textId="77777777" w:rsidR="00DA1F92" w:rsidRDefault="00DA1F92" w:rsidP="00DA1F92">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22FB82B" w14:textId="77777777" w:rsidR="00DA1F92" w:rsidRPr="004B4556" w:rsidRDefault="00DA1F92" w:rsidP="00DA1F92">
      <w:pPr>
        <w:spacing w:line="240" w:lineRule="auto"/>
        <w:ind w:left="5954" w:right="68" w:hanging="556"/>
        <w:jc w:val="center"/>
        <w:rPr>
          <w:rFonts w:asciiTheme="minorHAnsi" w:hAnsiTheme="minorHAnsi" w:cstheme="minorHAnsi"/>
          <w:i/>
          <w:sz w:val="20"/>
        </w:rPr>
      </w:pPr>
    </w:p>
    <w:p w14:paraId="6BB91320" w14:textId="77777777" w:rsidR="00DA1F92" w:rsidRDefault="00DA1F92" w:rsidP="00DA1F92">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361F93BC" w14:textId="77777777" w:rsidR="00DA1F92" w:rsidRDefault="00DA1F92" w:rsidP="00DA1F92">
      <w:pPr>
        <w:ind w:right="68"/>
        <w:rPr>
          <w:rFonts w:asciiTheme="minorHAnsi" w:hAnsiTheme="minorHAnsi" w:cstheme="minorHAnsi"/>
          <w:i/>
          <w:sz w:val="16"/>
          <w:szCs w:val="16"/>
        </w:rPr>
        <w:sectPr w:rsidR="00DA1F92" w:rsidSect="00DA1F92">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7473565B" w14:textId="4D74281C" w:rsidR="00DA1F92" w:rsidRPr="00156D62" w:rsidRDefault="00B24CFB" w:rsidP="00DA1F92">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Pr>
          <w:rFonts w:cstheme="minorHAnsi"/>
          <w:color w:val="000000" w:themeColor="text1"/>
          <w:sz w:val="20"/>
          <w:szCs w:val="20"/>
        </w:rPr>
        <w:lastRenderedPageBreak/>
        <w:t>ZAŁĄCZNIK N</w:t>
      </w:r>
      <w:r w:rsidR="00DA1F92" w:rsidRPr="00156D62">
        <w:rPr>
          <w:rFonts w:cstheme="minorHAnsi"/>
          <w:color w:val="000000" w:themeColor="text1"/>
          <w:sz w:val="20"/>
          <w:szCs w:val="20"/>
        </w:rPr>
        <w:t xml:space="preserve">R </w:t>
      </w:r>
      <w:r w:rsidR="00DA1F92">
        <w:rPr>
          <w:rFonts w:cstheme="minorHAnsi"/>
          <w:color w:val="000000" w:themeColor="text1"/>
          <w:sz w:val="20"/>
          <w:szCs w:val="20"/>
        </w:rPr>
        <w:t xml:space="preserve">8 </w:t>
      </w:r>
      <w:r w:rsidR="00DA1F92" w:rsidRPr="00156D62">
        <w:rPr>
          <w:rFonts w:cstheme="minorHAnsi"/>
          <w:color w:val="000000" w:themeColor="text1"/>
          <w:sz w:val="20"/>
          <w:szCs w:val="20"/>
        </w:rPr>
        <w:t xml:space="preserve">DO SWZ – </w:t>
      </w:r>
      <w:bookmarkEnd w:id="8"/>
      <w:bookmarkEnd w:id="9"/>
      <w:r w:rsidR="00DA1F92">
        <w:rPr>
          <w:rFonts w:cstheme="minorHAnsi"/>
          <w:color w:val="000000" w:themeColor="text1"/>
          <w:sz w:val="20"/>
          <w:szCs w:val="20"/>
        </w:rPr>
        <w:t>WYKAZ OSÓB</w:t>
      </w:r>
    </w:p>
    <w:p w14:paraId="07C4D0B5" w14:textId="77777777" w:rsidR="00DA1F92" w:rsidRDefault="00DA1F92" w:rsidP="00DA1F92">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DA1F92" w:rsidRPr="006B56FD" w14:paraId="175D9874" w14:textId="77777777" w:rsidTr="00DA1F92">
        <w:trPr>
          <w:trHeight w:val="1820"/>
        </w:trPr>
        <w:tc>
          <w:tcPr>
            <w:tcW w:w="3965" w:type="dxa"/>
            <w:tcBorders>
              <w:right w:val="single" w:sz="4" w:space="0" w:color="auto"/>
            </w:tcBorders>
          </w:tcPr>
          <w:p w14:paraId="248755BF" w14:textId="77777777" w:rsidR="00DA1F92" w:rsidRPr="006B56FD" w:rsidRDefault="00DA1F92" w:rsidP="00DA1F92">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6F13762" w14:textId="77777777" w:rsidR="00DA1F92" w:rsidRPr="006B56FD" w:rsidRDefault="00DA1F92" w:rsidP="00DA1F92">
            <w:pPr>
              <w:ind w:right="28"/>
              <w:jc w:val="left"/>
              <w:rPr>
                <w:rFonts w:asciiTheme="minorHAnsi" w:hAnsiTheme="minorHAnsi" w:cstheme="minorHAnsi"/>
                <w:sz w:val="20"/>
              </w:rPr>
            </w:pPr>
          </w:p>
          <w:p w14:paraId="1EE690E2" w14:textId="77777777" w:rsidR="00DA1F92" w:rsidRPr="006B56FD" w:rsidRDefault="00DA1F92" w:rsidP="00DA1F92">
            <w:pPr>
              <w:ind w:right="28"/>
              <w:jc w:val="center"/>
              <w:rPr>
                <w:rFonts w:asciiTheme="minorHAnsi" w:hAnsiTheme="minorHAnsi" w:cstheme="minorHAnsi"/>
                <w:sz w:val="20"/>
              </w:rPr>
            </w:pPr>
            <w:r w:rsidRPr="006B56FD">
              <w:rPr>
                <w:rFonts w:asciiTheme="minorHAnsi" w:hAnsiTheme="minorHAnsi" w:cstheme="minorHAnsi"/>
                <w:sz w:val="20"/>
              </w:rPr>
              <w:t>…………………………………………………</w:t>
            </w:r>
          </w:p>
          <w:p w14:paraId="0E50DF55" w14:textId="77777777" w:rsidR="00DA1F92" w:rsidRPr="006B56FD" w:rsidRDefault="00DA1F92" w:rsidP="00DA1F92">
            <w:pPr>
              <w:ind w:right="28"/>
              <w:jc w:val="center"/>
              <w:rPr>
                <w:rFonts w:asciiTheme="minorHAnsi" w:hAnsiTheme="minorHAnsi" w:cstheme="minorHAnsi"/>
                <w:sz w:val="20"/>
              </w:rPr>
            </w:pPr>
            <w:r w:rsidRPr="006B56FD">
              <w:rPr>
                <w:rFonts w:asciiTheme="minorHAnsi" w:hAnsiTheme="minorHAnsi" w:cstheme="minorHAnsi"/>
                <w:sz w:val="20"/>
              </w:rPr>
              <w:t>……………………………………………….</w:t>
            </w:r>
          </w:p>
          <w:p w14:paraId="4F948051" w14:textId="77777777" w:rsidR="00DA1F92" w:rsidRPr="006B56FD" w:rsidRDefault="00DA1F92" w:rsidP="00DA1F92">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0F0B855C" w14:textId="77777777" w:rsidR="00DA1F92" w:rsidRPr="006B56FD" w:rsidRDefault="00DA1F92" w:rsidP="00DA1F92">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4807DD68" w14:textId="77777777" w:rsidR="00DA1F92" w:rsidRPr="006B56FD" w:rsidRDefault="00DA1F92" w:rsidP="00DA1F92">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0C5C774" w14:textId="77777777" w:rsidR="00DA1F92" w:rsidRPr="006B56FD" w:rsidRDefault="00DA1F92" w:rsidP="00DA1F92">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E81A3D3" w14:textId="77777777" w:rsidR="00DA1F92" w:rsidRPr="006B56FD" w:rsidRDefault="00DA1F92" w:rsidP="00DA1F92">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E76CB10" w14:textId="77777777" w:rsidR="00DA1F92" w:rsidRPr="006B56FD" w:rsidRDefault="00DA1F92" w:rsidP="00DA1F92">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2E5916EE" w14:textId="77777777" w:rsidR="00DA1F92" w:rsidRPr="002A7B62" w:rsidRDefault="00DA1F92" w:rsidP="00DA1F92">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2AD17484" w14:textId="77777777" w:rsidR="00DA1F92" w:rsidRPr="002A7B62" w:rsidRDefault="00DA1F92" w:rsidP="00DA1F92">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406FAD71" w14:textId="77777777" w:rsidR="00DA1F92" w:rsidRPr="006B56FD" w:rsidRDefault="00DA1F92" w:rsidP="00DA1F92">
            <w:pPr>
              <w:spacing w:line="360" w:lineRule="auto"/>
              <w:rPr>
                <w:rFonts w:asciiTheme="minorHAnsi" w:eastAsiaTheme="majorEastAsia" w:hAnsiTheme="minorHAnsi" w:cstheme="minorHAnsi"/>
                <w:i/>
                <w:iCs/>
                <w:sz w:val="20"/>
              </w:rPr>
            </w:pPr>
          </w:p>
        </w:tc>
      </w:tr>
    </w:tbl>
    <w:p w14:paraId="7CAE49CB" w14:textId="77777777" w:rsidR="00DA1F92" w:rsidRPr="00B9529B" w:rsidRDefault="00DA1F92" w:rsidP="00DA1F92">
      <w:pPr>
        <w:spacing w:before="120" w:line="276" w:lineRule="auto"/>
        <w:jc w:val="left"/>
        <w:outlineLvl w:val="0"/>
        <w:rPr>
          <w:rFonts w:asciiTheme="minorHAnsi" w:hAnsiTheme="minorHAnsi" w:cstheme="minorHAnsi"/>
          <w:b/>
          <w:sz w:val="20"/>
        </w:rPr>
      </w:pPr>
    </w:p>
    <w:p w14:paraId="4551DEAA" w14:textId="77777777" w:rsidR="00DA1F92" w:rsidRDefault="00DA1F92" w:rsidP="00DA1F92">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70D80B94" w14:textId="77777777" w:rsidR="00DA1F92" w:rsidRPr="009E24C1" w:rsidRDefault="00DA1F92" w:rsidP="00DA1F92">
      <w:pPr>
        <w:spacing w:before="120" w:line="276" w:lineRule="auto"/>
        <w:jc w:val="left"/>
        <w:outlineLvl w:val="0"/>
        <w:rPr>
          <w:rFonts w:asciiTheme="minorHAnsi" w:hAnsiTheme="minorHAnsi" w:cstheme="minorHAnsi"/>
          <w:b/>
          <w:sz w:val="14"/>
          <w:szCs w:val="14"/>
        </w:rPr>
      </w:pPr>
    </w:p>
    <w:p w14:paraId="2B411538" w14:textId="4B73F47A" w:rsidR="00DA1F92" w:rsidRDefault="00DA1F92" w:rsidP="00DA1F92">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Pr="00F66BFB">
        <w:rPr>
          <w:rFonts w:asciiTheme="minorHAnsi" w:hAnsiTheme="minorHAnsi" w:cstheme="minorHAnsi"/>
          <w:sz w:val="20"/>
          <w:szCs w:val="22"/>
        </w:rPr>
        <w:t>POST/DYS/OW/GZ/0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3B3152" w:rsidRPr="003B0FD6">
        <w:rPr>
          <w:rFonts w:asciiTheme="minorHAnsi" w:hAnsiTheme="minorHAnsi" w:cstheme="minorHAnsi"/>
          <w:noProof/>
          <w:sz w:val="20"/>
          <w:szCs w:val="22"/>
        </w:rPr>
        <w:t>2436</w:t>
      </w:r>
      <w:r w:rsidRPr="00F66BFB">
        <w:rPr>
          <w:rFonts w:asciiTheme="minorHAnsi" w:hAnsiTheme="minorHAnsi" w:cstheme="minorHAnsi"/>
          <w:sz w:val="20"/>
          <w:szCs w:val="22"/>
        </w:rPr>
        <w:fldChar w:fldCharType="end"/>
      </w:r>
      <w:r w:rsidR="00B24CFB">
        <w:rPr>
          <w:rFonts w:asciiTheme="minorHAnsi" w:hAnsiTheme="minorHAnsi" w:cstheme="minorHAnsi"/>
          <w:sz w:val="20"/>
          <w:szCs w:val="22"/>
        </w:rPr>
        <w:t>/2025</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3B3152" w:rsidRPr="003B0FD6">
        <w:rPr>
          <w:rFonts w:asciiTheme="minorHAnsi" w:hAnsiTheme="minorHAnsi" w:cstheme="minorHAnsi"/>
          <w:noProof/>
          <w:sz w:val="20"/>
          <w:lang w:eastAsia="pl-PL"/>
        </w:rPr>
        <w:t>Wykonanie prac projektowych i kosztorysowych na terenie działania Rejonu Energetycznego Wyszków w podziale na 4 zadania.</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7AD7C0E9" w14:textId="77777777" w:rsidR="00DA1F92" w:rsidRPr="009E24C1" w:rsidRDefault="00DA1F92" w:rsidP="00DA1F92">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DA1F92" w:rsidRPr="00351226" w14:paraId="2003A2F9" w14:textId="77777777" w:rsidTr="00DA1F92">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21093FE" w14:textId="77777777" w:rsidR="00DA1F92" w:rsidRPr="00351226" w:rsidRDefault="00DA1F92" w:rsidP="00DA1F92">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10A601A" w14:textId="77777777" w:rsidR="00DA1F92" w:rsidRPr="00351226" w:rsidRDefault="00DA1F92" w:rsidP="00DA1F92">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6157D57" w14:textId="77777777" w:rsidR="00DA1F92" w:rsidRPr="00351226" w:rsidRDefault="00DA1F92" w:rsidP="00DA1F92">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1765FC7" w14:textId="77777777" w:rsidR="00DA1F92" w:rsidRPr="00351226" w:rsidRDefault="00DA1F92" w:rsidP="00DA1F92">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54521B9" w14:textId="77777777" w:rsidR="00DA1F92" w:rsidRPr="00351226" w:rsidRDefault="00DA1F92" w:rsidP="00DA1F92">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82B742C" w14:textId="77777777" w:rsidR="00DA1F92" w:rsidRPr="00351226" w:rsidRDefault="00DA1F92" w:rsidP="00DA1F92">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46149E24" w14:textId="77777777" w:rsidR="00DA1F92" w:rsidRPr="00351226" w:rsidRDefault="00DA1F92" w:rsidP="00DA1F92">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DA1F92" w:rsidRPr="00351226" w14:paraId="7578766E" w14:textId="77777777" w:rsidTr="00DA1F92">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68FE068" w14:textId="77777777" w:rsidR="00DA1F92" w:rsidRPr="00351226" w:rsidRDefault="00DA1F92" w:rsidP="00DA1F92">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8A0C73B" w14:textId="77777777" w:rsidR="00DA1F92" w:rsidRPr="00351226" w:rsidRDefault="00DA1F92" w:rsidP="00DA1F92">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B07E6EA" w14:textId="77777777" w:rsidR="00DA1F92" w:rsidRPr="00351226" w:rsidRDefault="00DA1F92" w:rsidP="00DA1F92">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29329FF6" w14:textId="77777777" w:rsidR="00DA1F92" w:rsidRPr="00351226" w:rsidRDefault="00DA1F92" w:rsidP="00DA1F92">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62F6B13" w14:textId="77777777" w:rsidR="00DA1F92" w:rsidRPr="00351226" w:rsidRDefault="00DA1F92" w:rsidP="00DA1F92">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42B6F0D" w14:textId="77777777" w:rsidR="00DA1F92" w:rsidRPr="00351226" w:rsidRDefault="00DA1F92" w:rsidP="00DA1F92">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1501394" w14:textId="77777777" w:rsidR="00DA1F92" w:rsidRPr="00351226" w:rsidRDefault="00DA1F92" w:rsidP="00DA1F92">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80BBDAC" w14:textId="77777777" w:rsidR="00DA1F92" w:rsidRPr="00351226" w:rsidRDefault="00DA1F92" w:rsidP="00DA1F92">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DA1F92" w:rsidRPr="00351226" w14:paraId="7A02E75A" w14:textId="77777777" w:rsidTr="00DA1F92">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9644496" w14:textId="77777777" w:rsidR="00DA1F92" w:rsidRPr="00351226" w:rsidRDefault="00DA1F92" w:rsidP="00DA1F92">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6A7F441" w14:textId="77777777" w:rsidR="00DA1F92" w:rsidRPr="00351226" w:rsidRDefault="00DA1F92" w:rsidP="00DA1F92">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4521935" w14:textId="77777777" w:rsidR="00DA1F92" w:rsidRPr="00351226" w:rsidRDefault="00DA1F92" w:rsidP="00DA1F92">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C9DFDEB" w14:textId="77777777" w:rsidR="00DA1F92" w:rsidRPr="00351226" w:rsidRDefault="00DA1F92" w:rsidP="00DA1F92">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2422D6FF" w14:textId="77777777" w:rsidR="00DA1F92" w:rsidRPr="00351226" w:rsidRDefault="00DA1F92" w:rsidP="00DA1F92">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79EB812" w14:textId="77777777" w:rsidR="00DA1F92" w:rsidRPr="00351226" w:rsidRDefault="00DA1F92" w:rsidP="00DA1F92">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0876A9" w14:textId="77777777" w:rsidR="00DA1F92" w:rsidRPr="00351226" w:rsidRDefault="00DA1F92" w:rsidP="00DA1F92">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2BD0F5C" w14:textId="77777777" w:rsidR="00DA1F92" w:rsidRPr="00351226" w:rsidRDefault="00DA1F92" w:rsidP="00DA1F92">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DA1F92" w:rsidRPr="00351226" w14:paraId="797EF9C8" w14:textId="77777777" w:rsidTr="00DA1F9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C726AF8" w14:textId="77777777" w:rsidR="00DA1F92" w:rsidRPr="00351226" w:rsidRDefault="00DA1F92" w:rsidP="00DA1F92">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7E8EED" w14:textId="77777777" w:rsidR="00DA1F92" w:rsidRPr="00351226" w:rsidRDefault="00DA1F92" w:rsidP="00DA1F92">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E3DE3FB" w14:textId="77777777" w:rsidR="00DA1F92" w:rsidRPr="00351226" w:rsidRDefault="00DA1F92" w:rsidP="00DA1F92">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75FCB67" w14:textId="77777777" w:rsidR="00DA1F92" w:rsidRPr="00351226" w:rsidRDefault="00DA1F92" w:rsidP="00DA1F92">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10B299A" w14:textId="77777777" w:rsidR="00DA1F92" w:rsidRPr="00351226" w:rsidRDefault="00DA1F92" w:rsidP="00DA1F92">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47C41A" w14:textId="77777777" w:rsidR="00DA1F92" w:rsidRPr="00351226" w:rsidRDefault="00DA1F92" w:rsidP="00DA1F92">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03AD40B" w14:textId="77777777" w:rsidR="00DA1F92" w:rsidRPr="00351226" w:rsidRDefault="00DA1F92" w:rsidP="00DA1F92">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BE55F20" w14:textId="77777777" w:rsidR="00DA1F92" w:rsidRPr="00351226" w:rsidRDefault="00DA1F92" w:rsidP="00DA1F92">
            <w:pPr>
              <w:spacing w:line="240" w:lineRule="auto"/>
              <w:jc w:val="center"/>
              <w:rPr>
                <w:rFonts w:ascii="Calibri Light" w:eastAsia="Calibri" w:hAnsi="Calibri Light"/>
                <w:bCs/>
                <w:i/>
                <w:sz w:val="20"/>
                <w:lang w:eastAsia="ar-SA"/>
              </w:rPr>
            </w:pPr>
          </w:p>
        </w:tc>
      </w:tr>
      <w:tr w:rsidR="00DA1F92" w:rsidRPr="00351226" w14:paraId="2462A6E5" w14:textId="77777777" w:rsidTr="00DA1F9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7415F7A" w14:textId="77777777" w:rsidR="00DA1F92" w:rsidRPr="00351226" w:rsidRDefault="00DA1F92" w:rsidP="00DA1F92">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1F87B80" w14:textId="77777777" w:rsidR="00DA1F92" w:rsidRPr="00351226" w:rsidRDefault="00DA1F92" w:rsidP="00DA1F92">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A6AF78" w14:textId="77777777" w:rsidR="00DA1F92" w:rsidRPr="00351226" w:rsidRDefault="00DA1F92" w:rsidP="00DA1F92">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9A683DB" w14:textId="77777777" w:rsidR="00DA1F92" w:rsidRPr="00351226" w:rsidRDefault="00DA1F92" w:rsidP="00DA1F92">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41D4CBD" w14:textId="77777777" w:rsidR="00DA1F92" w:rsidRPr="00351226" w:rsidRDefault="00DA1F92" w:rsidP="00DA1F92">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315C2E1" w14:textId="77777777" w:rsidR="00DA1F92" w:rsidRPr="00351226" w:rsidRDefault="00DA1F92" w:rsidP="00DA1F92">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4E211DF" w14:textId="77777777" w:rsidR="00DA1F92" w:rsidRPr="00351226" w:rsidRDefault="00DA1F92" w:rsidP="00DA1F92">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FD47393" w14:textId="77777777" w:rsidR="00DA1F92" w:rsidRPr="00351226" w:rsidRDefault="00DA1F92" w:rsidP="00DA1F92">
            <w:pPr>
              <w:spacing w:line="240" w:lineRule="auto"/>
              <w:jc w:val="center"/>
              <w:rPr>
                <w:rFonts w:ascii="Calibri Light" w:eastAsia="Calibri" w:hAnsi="Calibri Light"/>
                <w:bCs/>
                <w:i/>
                <w:sz w:val="20"/>
                <w:lang w:eastAsia="ar-SA"/>
              </w:rPr>
            </w:pPr>
          </w:p>
        </w:tc>
      </w:tr>
      <w:tr w:rsidR="00DA1F92" w:rsidRPr="00351226" w14:paraId="1CC82D38" w14:textId="77777777" w:rsidTr="00DA1F9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7A96685" w14:textId="77777777" w:rsidR="00DA1F92" w:rsidRPr="00351226" w:rsidRDefault="00DA1F92" w:rsidP="00DA1F92">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CEF986" w14:textId="77777777" w:rsidR="00DA1F92" w:rsidRPr="00351226" w:rsidRDefault="00DA1F92" w:rsidP="00DA1F92">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747513C" w14:textId="77777777" w:rsidR="00DA1F92" w:rsidRPr="00351226" w:rsidRDefault="00DA1F92" w:rsidP="00DA1F92">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604568C" w14:textId="77777777" w:rsidR="00DA1F92" w:rsidRPr="00351226" w:rsidRDefault="00DA1F92" w:rsidP="00DA1F92">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F78F420" w14:textId="77777777" w:rsidR="00DA1F92" w:rsidRPr="00351226" w:rsidRDefault="00DA1F92" w:rsidP="00DA1F92">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A6378" w14:textId="77777777" w:rsidR="00DA1F92" w:rsidRPr="00351226" w:rsidRDefault="00DA1F92" w:rsidP="00DA1F92">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069F2C" w14:textId="77777777" w:rsidR="00DA1F92" w:rsidRPr="00351226" w:rsidRDefault="00DA1F92" w:rsidP="00DA1F92">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6155E1C" w14:textId="77777777" w:rsidR="00DA1F92" w:rsidRPr="00351226" w:rsidRDefault="00DA1F92" w:rsidP="00DA1F92">
            <w:pPr>
              <w:spacing w:line="240" w:lineRule="auto"/>
              <w:jc w:val="center"/>
              <w:rPr>
                <w:rFonts w:ascii="Calibri Light" w:eastAsia="Calibri" w:hAnsi="Calibri Light"/>
                <w:bCs/>
                <w:i/>
                <w:sz w:val="20"/>
                <w:lang w:eastAsia="ar-SA"/>
              </w:rPr>
            </w:pPr>
          </w:p>
        </w:tc>
      </w:tr>
      <w:tr w:rsidR="00DA1F92" w:rsidRPr="00351226" w14:paraId="75FE69B6" w14:textId="77777777" w:rsidTr="00DA1F9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67B770A" w14:textId="77777777" w:rsidR="00DA1F92" w:rsidRPr="00351226" w:rsidRDefault="00DA1F92" w:rsidP="00DA1F92">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9928F3B" w14:textId="77777777" w:rsidR="00DA1F92" w:rsidRPr="00351226" w:rsidRDefault="00DA1F92" w:rsidP="00DA1F92">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68D80AE" w14:textId="77777777" w:rsidR="00DA1F92" w:rsidRPr="00351226" w:rsidRDefault="00DA1F92" w:rsidP="00DA1F92">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D8E8089" w14:textId="77777777" w:rsidR="00DA1F92" w:rsidRPr="00351226" w:rsidRDefault="00DA1F92" w:rsidP="00DA1F92">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EE5BBC5" w14:textId="77777777" w:rsidR="00DA1F92" w:rsidRPr="00351226" w:rsidRDefault="00DA1F92" w:rsidP="00DA1F92">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E6150A7" w14:textId="77777777" w:rsidR="00DA1F92" w:rsidRPr="00351226" w:rsidRDefault="00DA1F92" w:rsidP="00DA1F92">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65FF993" w14:textId="77777777" w:rsidR="00DA1F92" w:rsidRPr="00351226" w:rsidRDefault="00DA1F92" w:rsidP="00DA1F92">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AF64D41" w14:textId="77777777" w:rsidR="00DA1F92" w:rsidRPr="00351226" w:rsidRDefault="00DA1F92" w:rsidP="00DA1F92">
            <w:pPr>
              <w:spacing w:line="240" w:lineRule="auto"/>
              <w:jc w:val="center"/>
              <w:rPr>
                <w:rFonts w:ascii="Calibri Light" w:eastAsia="Calibri" w:hAnsi="Calibri Light"/>
                <w:bCs/>
                <w:i/>
                <w:sz w:val="20"/>
                <w:lang w:eastAsia="ar-SA"/>
              </w:rPr>
            </w:pPr>
          </w:p>
        </w:tc>
      </w:tr>
      <w:tr w:rsidR="00DA1F92" w:rsidRPr="00351226" w14:paraId="1FA0C237" w14:textId="77777777" w:rsidTr="00DA1F9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2A66AD" w14:textId="77777777" w:rsidR="00DA1F92" w:rsidRPr="00351226" w:rsidRDefault="00DA1F92" w:rsidP="00DA1F92">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1B1C28E" w14:textId="77777777" w:rsidR="00DA1F92" w:rsidRPr="00351226" w:rsidRDefault="00DA1F92" w:rsidP="00DA1F92">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B8194E8" w14:textId="77777777" w:rsidR="00DA1F92" w:rsidRPr="00351226" w:rsidRDefault="00DA1F92" w:rsidP="00DA1F92">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53A6186" w14:textId="77777777" w:rsidR="00DA1F92" w:rsidRPr="00351226" w:rsidRDefault="00DA1F92" w:rsidP="00DA1F92">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BBC11F7" w14:textId="77777777" w:rsidR="00DA1F92" w:rsidRPr="00351226" w:rsidRDefault="00DA1F92" w:rsidP="00DA1F92">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90A2B16" w14:textId="77777777" w:rsidR="00DA1F92" w:rsidRPr="00351226" w:rsidRDefault="00DA1F92" w:rsidP="00DA1F92">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623DCA9" w14:textId="77777777" w:rsidR="00DA1F92" w:rsidRPr="00351226" w:rsidRDefault="00DA1F92" w:rsidP="00DA1F92">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8D507FF" w14:textId="77777777" w:rsidR="00DA1F92" w:rsidRPr="00351226" w:rsidRDefault="00DA1F92" w:rsidP="00DA1F92">
            <w:pPr>
              <w:spacing w:line="240" w:lineRule="auto"/>
              <w:jc w:val="center"/>
              <w:rPr>
                <w:rFonts w:ascii="Calibri Light" w:eastAsia="Calibri" w:hAnsi="Calibri Light"/>
                <w:bCs/>
                <w:i/>
                <w:sz w:val="20"/>
                <w:lang w:eastAsia="ar-SA"/>
              </w:rPr>
            </w:pPr>
          </w:p>
        </w:tc>
      </w:tr>
      <w:tr w:rsidR="00DA1F92" w:rsidRPr="00351226" w14:paraId="5DE7D014" w14:textId="77777777" w:rsidTr="00DA1F9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5478621" w14:textId="77777777" w:rsidR="00DA1F92" w:rsidRPr="00351226" w:rsidRDefault="00DA1F92" w:rsidP="00DA1F92">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3F18B23" w14:textId="77777777" w:rsidR="00DA1F92" w:rsidRPr="00351226" w:rsidRDefault="00DA1F92" w:rsidP="00DA1F92">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738DF6" w14:textId="77777777" w:rsidR="00DA1F92" w:rsidRPr="00351226" w:rsidRDefault="00DA1F92" w:rsidP="00DA1F92">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01A04D1" w14:textId="77777777" w:rsidR="00DA1F92" w:rsidRPr="00351226" w:rsidRDefault="00DA1F92" w:rsidP="00DA1F92">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1376F83" w14:textId="77777777" w:rsidR="00DA1F92" w:rsidRPr="00351226" w:rsidRDefault="00DA1F92" w:rsidP="00DA1F92">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BDC729" w14:textId="77777777" w:rsidR="00DA1F92" w:rsidRPr="00351226" w:rsidRDefault="00DA1F92" w:rsidP="00DA1F92">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98E502D" w14:textId="77777777" w:rsidR="00DA1F92" w:rsidRPr="00351226" w:rsidRDefault="00DA1F92" w:rsidP="00DA1F92">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3A6B7D8" w14:textId="77777777" w:rsidR="00DA1F92" w:rsidRPr="00351226" w:rsidRDefault="00DA1F92" w:rsidP="00DA1F92">
            <w:pPr>
              <w:spacing w:line="240" w:lineRule="auto"/>
              <w:jc w:val="center"/>
              <w:rPr>
                <w:rFonts w:ascii="Calibri Light" w:eastAsia="Calibri" w:hAnsi="Calibri Light"/>
                <w:bCs/>
                <w:i/>
                <w:sz w:val="20"/>
                <w:lang w:eastAsia="ar-SA"/>
              </w:rPr>
            </w:pPr>
          </w:p>
        </w:tc>
      </w:tr>
      <w:tr w:rsidR="00DA1F92" w:rsidRPr="00351226" w14:paraId="4A2B2F1B" w14:textId="77777777" w:rsidTr="00DA1F9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1267DC9" w14:textId="77777777" w:rsidR="00DA1F92" w:rsidRPr="00351226" w:rsidRDefault="00DA1F92" w:rsidP="00DA1F92">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CB45EC9" w14:textId="77777777" w:rsidR="00DA1F92" w:rsidRPr="00351226" w:rsidRDefault="00DA1F92" w:rsidP="00DA1F92">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EA52BE6" w14:textId="77777777" w:rsidR="00DA1F92" w:rsidRPr="00351226" w:rsidRDefault="00DA1F92" w:rsidP="00DA1F92">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191D917" w14:textId="77777777" w:rsidR="00DA1F92" w:rsidRPr="00351226" w:rsidRDefault="00DA1F92" w:rsidP="00DA1F92">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3422C96" w14:textId="77777777" w:rsidR="00DA1F92" w:rsidRPr="00351226" w:rsidRDefault="00DA1F92" w:rsidP="00DA1F92">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CB53941" w14:textId="77777777" w:rsidR="00DA1F92" w:rsidRPr="00351226" w:rsidRDefault="00DA1F92" w:rsidP="00DA1F92">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F624662" w14:textId="77777777" w:rsidR="00DA1F92" w:rsidRPr="00351226" w:rsidRDefault="00DA1F92" w:rsidP="00DA1F92">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833114B" w14:textId="77777777" w:rsidR="00DA1F92" w:rsidRPr="00351226" w:rsidRDefault="00DA1F92" w:rsidP="00DA1F92">
            <w:pPr>
              <w:spacing w:line="240" w:lineRule="auto"/>
              <w:jc w:val="center"/>
              <w:rPr>
                <w:rFonts w:ascii="Calibri Light" w:eastAsia="Calibri" w:hAnsi="Calibri Light"/>
                <w:bCs/>
                <w:i/>
                <w:sz w:val="20"/>
                <w:lang w:eastAsia="ar-SA"/>
              </w:rPr>
            </w:pPr>
          </w:p>
        </w:tc>
      </w:tr>
      <w:tr w:rsidR="00DA1F92" w:rsidRPr="00351226" w14:paraId="3F170EA9" w14:textId="77777777" w:rsidTr="00DA1F9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5BAF5DF" w14:textId="77777777" w:rsidR="00DA1F92" w:rsidRPr="00351226" w:rsidRDefault="00DA1F92" w:rsidP="00DA1F92">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776EC4" w14:textId="77777777" w:rsidR="00DA1F92" w:rsidRPr="00351226" w:rsidRDefault="00DA1F92" w:rsidP="00DA1F92">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0E10755" w14:textId="77777777" w:rsidR="00DA1F92" w:rsidRPr="00351226" w:rsidRDefault="00DA1F92" w:rsidP="00DA1F92">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3E30F35" w14:textId="77777777" w:rsidR="00DA1F92" w:rsidRPr="00351226" w:rsidRDefault="00DA1F92" w:rsidP="00DA1F92">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8CB6175" w14:textId="77777777" w:rsidR="00DA1F92" w:rsidRPr="00351226" w:rsidRDefault="00DA1F92" w:rsidP="00DA1F92">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D66B36C" w14:textId="77777777" w:rsidR="00DA1F92" w:rsidRPr="00351226" w:rsidRDefault="00DA1F92" w:rsidP="00DA1F92">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7FE21FB" w14:textId="77777777" w:rsidR="00DA1F92" w:rsidRPr="00351226" w:rsidRDefault="00DA1F92" w:rsidP="00DA1F92">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B6A7BA9" w14:textId="77777777" w:rsidR="00DA1F92" w:rsidRPr="00351226" w:rsidRDefault="00DA1F92" w:rsidP="00DA1F92">
            <w:pPr>
              <w:spacing w:line="240" w:lineRule="auto"/>
              <w:jc w:val="center"/>
              <w:rPr>
                <w:rFonts w:ascii="Calibri Light" w:eastAsia="Calibri" w:hAnsi="Calibri Light"/>
                <w:bCs/>
                <w:i/>
                <w:sz w:val="20"/>
                <w:lang w:eastAsia="ar-SA"/>
              </w:rPr>
            </w:pPr>
          </w:p>
        </w:tc>
      </w:tr>
    </w:tbl>
    <w:p w14:paraId="729A446E" w14:textId="77777777" w:rsidR="00DA1F92" w:rsidRPr="00351226" w:rsidRDefault="00DA1F92" w:rsidP="00DA1F92">
      <w:pPr>
        <w:spacing w:before="120" w:line="240" w:lineRule="auto"/>
        <w:ind w:right="-569"/>
        <w:outlineLvl w:val="0"/>
        <w:rPr>
          <w:rFonts w:asciiTheme="minorHAnsi" w:hAnsiTheme="minorHAnsi" w:cstheme="minorHAnsi"/>
          <w:i/>
          <w:sz w:val="16"/>
          <w:szCs w:val="18"/>
        </w:rPr>
      </w:pPr>
      <w:bookmarkStart w:id="10" w:name="_Toc18342848"/>
      <w:bookmarkStart w:id="11" w:name="_Toc54073231"/>
      <w:bookmarkStart w:id="12" w:name="_Toc57057714"/>
      <w:bookmarkStart w:id="13" w:name="_Toc57122890"/>
      <w:bookmarkStart w:id="14" w:name="_Toc57637479"/>
      <w:r w:rsidRPr="00351226">
        <w:rPr>
          <w:rFonts w:asciiTheme="minorHAnsi" w:hAnsiTheme="minorHAnsi" w:cstheme="minorHAnsi"/>
          <w:i/>
          <w:sz w:val="16"/>
          <w:szCs w:val="18"/>
        </w:rPr>
        <w:t>UWAGA: Należy dostosować ilość wierszy do ilości wymaganych osób</w:t>
      </w:r>
      <w:bookmarkEnd w:id="10"/>
      <w:bookmarkEnd w:id="11"/>
      <w:bookmarkEnd w:id="12"/>
      <w:bookmarkEnd w:id="13"/>
      <w:bookmarkEnd w:id="14"/>
    </w:p>
    <w:p w14:paraId="23402467" w14:textId="77777777" w:rsidR="00DA1F92" w:rsidRPr="00351226" w:rsidRDefault="00DA1F92" w:rsidP="00DA1F92">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6EC14162" w14:textId="77777777" w:rsidR="00DA1F92" w:rsidRPr="00D10121" w:rsidRDefault="00DA1F92" w:rsidP="00DA1F92">
      <w:pPr>
        <w:autoSpaceDE w:val="0"/>
        <w:autoSpaceDN w:val="0"/>
        <w:spacing w:line="240" w:lineRule="auto"/>
        <w:rPr>
          <w:rFonts w:asciiTheme="minorHAnsi" w:eastAsia="Calibri" w:hAnsiTheme="minorHAnsi" w:cstheme="minorHAnsi"/>
          <w:sz w:val="14"/>
          <w:szCs w:val="14"/>
          <w:lang w:eastAsia="pl-PL"/>
        </w:rPr>
      </w:pPr>
    </w:p>
    <w:p w14:paraId="06F62EC3" w14:textId="77777777" w:rsidR="00DA1F92" w:rsidRPr="00351226" w:rsidRDefault="00DA1F92" w:rsidP="00DA1F92">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2D6CA085" w14:textId="77777777" w:rsidR="00DA1F92" w:rsidRPr="00351226" w:rsidRDefault="00DA1F92" w:rsidP="004875CE">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3B56D234" w14:textId="77777777" w:rsidR="00DA1F92" w:rsidRPr="00351226" w:rsidRDefault="00DA1F92" w:rsidP="004875CE">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0CCADE19" w14:textId="77777777" w:rsidR="00DA1F92" w:rsidRPr="009572CA" w:rsidRDefault="00DA1F92" w:rsidP="00DA1F92">
      <w:pPr>
        <w:tabs>
          <w:tab w:val="left" w:pos="-1440"/>
          <w:tab w:val="left" w:pos="-720"/>
        </w:tabs>
        <w:suppressAutoHyphens/>
        <w:spacing w:line="300" w:lineRule="auto"/>
        <w:rPr>
          <w:rFonts w:ascii="Calibri" w:hAnsi="Calibri" w:cs="Arial"/>
          <w:spacing w:val="-3"/>
          <w:sz w:val="14"/>
          <w:szCs w:val="14"/>
        </w:rPr>
      </w:pPr>
    </w:p>
    <w:p w14:paraId="5DB72A50" w14:textId="77777777" w:rsidR="00DA1F92" w:rsidRDefault="00DA1F92" w:rsidP="00DA1F92">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56DF38F8" w14:textId="77777777" w:rsidR="00DA1F92" w:rsidRDefault="00DA1F92" w:rsidP="00DA1F92">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4C5DD12D" w14:textId="16383BC4" w:rsidR="00DA1F92" w:rsidRDefault="00DA1F92" w:rsidP="00373835">
      <w:pPr>
        <w:ind w:left="5398" w:right="68" w:hanging="153"/>
        <w:jc w:val="center"/>
        <w:rPr>
          <w:rFonts w:asciiTheme="minorHAnsi" w:hAnsiTheme="minorHAnsi" w:cstheme="minorHAnsi"/>
          <w:i/>
          <w:sz w:val="16"/>
          <w:szCs w:val="16"/>
        </w:rPr>
        <w:sectPr w:rsidR="00DA1F92" w:rsidSect="00DA1F92">
          <w:headerReference w:type="default" r:id="rId31"/>
          <w:footerReference w:type="default" r:id="rId32"/>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t>oświ</w:t>
      </w:r>
      <w:r w:rsidR="00373835">
        <w:rPr>
          <w:rFonts w:asciiTheme="minorHAnsi" w:hAnsiTheme="minorHAnsi" w:cstheme="minorHAnsi"/>
          <w:i/>
          <w:sz w:val="16"/>
          <w:szCs w:val="16"/>
        </w:rPr>
        <w:t xml:space="preserve">adczeń woli w imieniu </w:t>
      </w:r>
      <w:r w:rsidR="00B24CFB">
        <w:rPr>
          <w:rFonts w:asciiTheme="minorHAnsi" w:hAnsiTheme="minorHAnsi" w:cstheme="minorHAnsi"/>
          <w:i/>
          <w:sz w:val="16"/>
          <w:szCs w:val="16"/>
        </w:rPr>
        <w:t>Wykonawcy</w:t>
      </w:r>
    </w:p>
    <w:p w14:paraId="7BA55037" w14:textId="190101AC" w:rsidR="00373835" w:rsidRPr="00533FAA" w:rsidRDefault="00373835" w:rsidP="00373835">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r w:rsidR="009716B0">
        <w:rPr>
          <w:rFonts w:cstheme="minorHAnsi"/>
          <w:color w:val="000000" w:themeColor="text1"/>
          <w:sz w:val="20"/>
          <w:szCs w:val="20"/>
        </w:rPr>
        <w:t xml:space="preserve">– nie dotyczy </w:t>
      </w:r>
    </w:p>
    <w:p w14:paraId="10033888" w14:textId="77777777" w:rsidR="00373835" w:rsidRDefault="00373835" w:rsidP="00373835">
      <w:pPr>
        <w:pStyle w:val="Akapitzlist"/>
        <w:spacing w:before="120" w:line="276" w:lineRule="auto"/>
        <w:ind w:left="284"/>
        <w:jc w:val="left"/>
        <w:outlineLvl w:val="0"/>
        <w:rPr>
          <w:rFonts w:asciiTheme="minorHAnsi" w:hAnsiTheme="minorHAnsi" w:cstheme="minorHAnsi"/>
          <w:b/>
          <w:sz w:val="20"/>
        </w:rPr>
      </w:pPr>
    </w:p>
    <w:p w14:paraId="669C7845" w14:textId="77777777" w:rsidR="00373835" w:rsidRPr="009716B0" w:rsidRDefault="00373835" w:rsidP="00373835">
      <w:pPr>
        <w:pStyle w:val="Akapitzlist"/>
        <w:spacing w:before="120" w:line="276" w:lineRule="auto"/>
        <w:ind w:left="284"/>
        <w:jc w:val="left"/>
        <w:outlineLvl w:val="0"/>
        <w:rPr>
          <w:rFonts w:asciiTheme="minorHAnsi" w:hAnsiTheme="minorHAnsi" w:cstheme="minorHAnsi"/>
          <w:b/>
          <w:strike/>
          <w:sz w:val="20"/>
        </w:rPr>
      </w:pPr>
    </w:p>
    <w:tbl>
      <w:tblPr>
        <w:tblStyle w:val="Tabela-Siatka"/>
        <w:tblW w:w="0" w:type="auto"/>
        <w:tblInd w:w="-142" w:type="dxa"/>
        <w:tblLook w:val="04A0" w:firstRow="1" w:lastRow="0" w:firstColumn="1" w:lastColumn="0" w:noHBand="0" w:noVBand="1"/>
      </w:tblPr>
      <w:tblGrid>
        <w:gridCol w:w="3965"/>
        <w:gridCol w:w="850"/>
        <w:gridCol w:w="4134"/>
      </w:tblGrid>
      <w:tr w:rsidR="00373835" w:rsidRPr="009716B0" w14:paraId="4DA7DFE2" w14:textId="77777777" w:rsidTr="00A4268A">
        <w:trPr>
          <w:trHeight w:val="1820"/>
        </w:trPr>
        <w:tc>
          <w:tcPr>
            <w:tcW w:w="3965" w:type="dxa"/>
            <w:tcBorders>
              <w:right w:val="single" w:sz="4" w:space="0" w:color="auto"/>
            </w:tcBorders>
          </w:tcPr>
          <w:p w14:paraId="1BBED81E" w14:textId="77777777" w:rsidR="00373835" w:rsidRPr="009716B0" w:rsidRDefault="00373835" w:rsidP="00A4268A">
            <w:pPr>
              <w:ind w:right="28"/>
              <w:jc w:val="left"/>
              <w:rPr>
                <w:rFonts w:asciiTheme="minorHAnsi" w:hAnsiTheme="minorHAnsi" w:cstheme="minorHAnsi"/>
                <w:b/>
                <w:i/>
                <w:iCs/>
                <w:strike/>
                <w:sz w:val="20"/>
                <w:u w:val="single"/>
              </w:rPr>
            </w:pPr>
            <w:r w:rsidRPr="009716B0">
              <w:rPr>
                <w:rFonts w:asciiTheme="minorHAnsi" w:hAnsiTheme="minorHAnsi" w:cstheme="minorHAnsi"/>
                <w:b/>
                <w:i/>
                <w:iCs/>
                <w:strike/>
                <w:sz w:val="20"/>
                <w:u w:val="single"/>
              </w:rPr>
              <w:t>Wykonawca</w:t>
            </w:r>
          </w:p>
          <w:p w14:paraId="0375C3B4" w14:textId="77777777" w:rsidR="00373835" w:rsidRPr="009716B0" w:rsidRDefault="00373835" w:rsidP="00A4268A">
            <w:pPr>
              <w:ind w:right="28"/>
              <w:jc w:val="left"/>
              <w:rPr>
                <w:rFonts w:asciiTheme="minorHAnsi" w:hAnsiTheme="minorHAnsi" w:cstheme="minorHAnsi"/>
                <w:strike/>
                <w:sz w:val="20"/>
              </w:rPr>
            </w:pPr>
          </w:p>
          <w:p w14:paraId="57E18AD5" w14:textId="77777777" w:rsidR="00373835" w:rsidRPr="009716B0" w:rsidRDefault="00373835" w:rsidP="00A4268A">
            <w:pPr>
              <w:ind w:right="28"/>
              <w:jc w:val="center"/>
              <w:rPr>
                <w:rFonts w:asciiTheme="minorHAnsi" w:hAnsiTheme="minorHAnsi" w:cstheme="minorHAnsi"/>
                <w:strike/>
                <w:sz w:val="20"/>
              </w:rPr>
            </w:pPr>
            <w:r w:rsidRPr="009716B0">
              <w:rPr>
                <w:rFonts w:asciiTheme="minorHAnsi" w:hAnsiTheme="minorHAnsi" w:cstheme="minorHAnsi"/>
                <w:strike/>
                <w:sz w:val="20"/>
              </w:rPr>
              <w:t>…………………………………………………</w:t>
            </w:r>
          </w:p>
          <w:p w14:paraId="0298014C" w14:textId="77777777" w:rsidR="00373835" w:rsidRPr="009716B0" w:rsidRDefault="00373835" w:rsidP="00A4268A">
            <w:pPr>
              <w:ind w:right="28"/>
              <w:jc w:val="center"/>
              <w:rPr>
                <w:rFonts w:asciiTheme="minorHAnsi" w:hAnsiTheme="minorHAnsi" w:cstheme="minorHAnsi"/>
                <w:strike/>
                <w:sz w:val="20"/>
              </w:rPr>
            </w:pPr>
            <w:r w:rsidRPr="009716B0">
              <w:rPr>
                <w:rFonts w:asciiTheme="minorHAnsi" w:hAnsiTheme="minorHAnsi" w:cstheme="minorHAnsi"/>
                <w:strike/>
                <w:sz w:val="20"/>
              </w:rPr>
              <w:t>……………………………………………….</w:t>
            </w:r>
          </w:p>
          <w:p w14:paraId="1C767403" w14:textId="77777777" w:rsidR="00373835" w:rsidRPr="009716B0" w:rsidRDefault="00373835" w:rsidP="00A4268A">
            <w:pPr>
              <w:ind w:right="28"/>
              <w:jc w:val="center"/>
              <w:rPr>
                <w:rFonts w:asciiTheme="minorHAnsi" w:hAnsiTheme="minorHAnsi" w:cstheme="minorHAnsi"/>
                <w:i/>
                <w:strike/>
                <w:sz w:val="20"/>
              </w:rPr>
            </w:pPr>
            <w:r w:rsidRPr="009716B0">
              <w:rPr>
                <w:rFonts w:asciiTheme="minorHAnsi" w:hAnsiTheme="minorHAnsi" w:cstheme="minorHAnsi"/>
                <w:i/>
                <w:strike/>
                <w:sz w:val="20"/>
              </w:rPr>
              <w:t>Nazwa i adres</w:t>
            </w:r>
          </w:p>
          <w:p w14:paraId="074D61CD" w14:textId="77777777" w:rsidR="00373835" w:rsidRPr="009716B0" w:rsidRDefault="00373835" w:rsidP="00A4268A">
            <w:pPr>
              <w:ind w:right="28"/>
              <w:jc w:val="left"/>
              <w:rPr>
                <w:rFonts w:asciiTheme="minorHAnsi" w:hAnsiTheme="minorHAnsi" w:cstheme="minorHAnsi"/>
                <w:strike/>
                <w:sz w:val="20"/>
              </w:rPr>
            </w:pPr>
          </w:p>
        </w:tc>
        <w:tc>
          <w:tcPr>
            <w:tcW w:w="850" w:type="dxa"/>
            <w:tcBorders>
              <w:top w:val="nil"/>
              <w:left w:val="single" w:sz="4" w:space="0" w:color="auto"/>
              <w:bottom w:val="nil"/>
              <w:right w:val="single" w:sz="4" w:space="0" w:color="auto"/>
            </w:tcBorders>
          </w:tcPr>
          <w:p w14:paraId="3EAD9D43" w14:textId="77777777" w:rsidR="00373835" w:rsidRPr="009716B0" w:rsidRDefault="00373835" w:rsidP="00A4268A">
            <w:pPr>
              <w:spacing w:line="360" w:lineRule="auto"/>
              <w:rPr>
                <w:rFonts w:asciiTheme="minorHAnsi" w:eastAsiaTheme="majorEastAsia" w:hAnsiTheme="minorHAnsi" w:cstheme="minorHAnsi"/>
                <w:b/>
                <w:i/>
                <w:iCs/>
                <w:strike/>
                <w:sz w:val="20"/>
                <w:u w:val="single"/>
              </w:rPr>
            </w:pPr>
          </w:p>
        </w:tc>
        <w:tc>
          <w:tcPr>
            <w:tcW w:w="4134" w:type="dxa"/>
            <w:tcBorders>
              <w:left w:val="single" w:sz="4" w:space="0" w:color="auto"/>
            </w:tcBorders>
          </w:tcPr>
          <w:p w14:paraId="2576D820" w14:textId="77777777" w:rsidR="00373835" w:rsidRPr="009716B0" w:rsidRDefault="00373835" w:rsidP="00A4268A">
            <w:pPr>
              <w:spacing w:line="360" w:lineRule="auto"/>
              <w:rPr>
                <w:rFonts w:asciiTheme="minorHAnsi" w:eastAsiaTheme="majorEastAsia" w:hAnsiTheme="minorHAnsi" w:cstheme="minorHAnsi"/>
                <w:b/>
                <w:i/>
                <w:iCs/>
                <w:strike/>
                <w:sz w:val="20"/>
                <w:u w:val="single"/>
              </w:rPr>
            </w:pPr>
            <w:r w:rsidRPr="009716B0">
              <w:rPr>
                <w:rFonts w:asciiTheme="minorHAnsi" w:eastAsiaTheme="majorEastAsia" w:hAnsiTheme="minorHAnsi" w:cstheme="minorHAnsi"/>
                <w:b/>
                <w:i/>
                <w:iCs/>
                <w:strike/>
                <w:sz w:val="20"/>
                <w:u w:val="single"/>
              </w:rPr>
              <w:t xml:space="preserve">Zamawiający </w:t>
            </w:r>
          </w:p>
          <w:p w14:paraId="5B4E13B9" w14:textId="77777777" w:rsidR="00373835" w:rsidRPr="009716B0" w:rsidRDefault="00373835" w:rsidP="00A4268A">
            <w:pPr>
              <w:spacing w:before="120" w:after="120" w:line="240" w:lineRule="auto"/>
              <w:contextualSpacing/>
              <w:jc w:val="center"/>
              <w:rPr>
                <w:rFonts w:asciiTheme="minorHAnsi" w:eastAsia="Calibri" w:hAnsiTheme="minorHAnsi" w:cstheme="minorHAnsi"/>
                <w:b/>
                <w:strike/>
                <w:sz w:val="20"/>
              </w:rPr>
            </w:pPr>
            <w:r w:rsidRPr="009716B0">
              <w:rPr>
                <w:rFonts w:asciiTheme="minorHAnsi" w:eastAsia="Calibri" w:hAnsiTheme="minorHAnsi" w:cstheme="minorHAnsi"/>
                <w:b/>
                <w:strike/>
                <w:sz w:val="20"/>
              </w:rPr>
              <w:t>PGE Dystrybucja S.A.</w:t>
            </w:r>
          </w:p>
          <w:p w14:paraId="5D5780B7" w14:textId="77777777" w:rsidR="00373835" w:rsidRPr="009716B0" w:rsidRDefault="00373835" w:rsidP="00A4268A">
            <w:pPr>
              <w:spacing w:before="120" w:after="120" w:line="240" w:lineRule="auto"/>
              <w:contextualSpacing/>
              <w:jc w:val="center"/>
              <w:rPr>
                <w:rFonts w:asciiTheme="minorHAnsi" w:eastAsia="Calibri" w:hAnsiTheme="minorHAnsi" w:cstheme="minorHAnsi"/>
                <w:strike/>
                <w:sz w:val="20"/>
              </w:rPr>
            </w:pPr>
            <w:r w:rsidRPr="009716B0">
              <w:rPr>
                <w:rFonts w:asciiTheme="minorHAnsi" w:eastAsia="Calibri" w:hAnsiTheme="minorHAnsi" w:cstheme="minorHAnsi"/>
                <w:strike/>
                <w:sz w:val="20"/>
              </w:rPr>
              <w:t>w imieniu i na rzecz której działa:</w:t>
            </w:r>
          </w:p>
          <w:p w14:paraId="00F1C486" w14:textId="77777777" w:rsidR="00373835" w:rsidRPr="009716B0" w:rsidRDefault="00373835" w:rsidP="00A4268A">
            <w:pPr>
              <w:spacing w:before="120" w:after="120" w:line="240" w:lineRule="auto"/>
              <w:contextualSpacing/>
              <w:jc w:val="center"/>
              <w:rPr>
                <w:rFonts w:asciiTheme="minorHAnsi" w:eastAsia="Calibri" w:hAnsiTheme="minorHAnsi" w:cstheme="minorHAnsi"/>
                <w:b/>
                <w:strike/>
                <w:sz w:val="20"/>
              </w:rPr>
            </w:pPr>
            <w:r w:rsidRPr="009716B0">
              <w:rPr>
                <w:rFonts w:asciiTheme="minorHAnsi" w:eastAsia="Calibri" w:hAnsiTheme="minorHAnsi" w:cstheme="minorHAnsi"/>
                <w:b/>
                <w:strike/>
                <w:sz w:val="20"/>
              </w:rPr>
              <w:t xml:space="preserve">PGE Dystrybucja S.A. Oddział Warszawa, </w:t>
            </w:r>
          </w:p>
          <w:p w14:paraId="560D0C90" w14:textId="77777777" w:rsidR="00373835" w:rsidRPr="009716B0" w:rsidRDefault="00373835" w:rsidP="00A4268A">
            <w:pPr>
              <w:spacing w:before="120" w:after="120" w:line="240" w:lineRule="auto"/>
              <w:contextualSpacing/>
              <w:jc w:val="center"/>
              <w:rPr>
                <w:rFonts w:asciiTheme="minorHAnsi" w:eastAsiaTheme="majorEastAsia" w:hAnsiTheme="minorHAnsi" w:cstheme="minorHAnsi"/>
                <w:i/>
                <w:iCs/>
                <w:strike/>
                <w:sz w:val="20"/>
              </w:rPr>
            </w:pPr>
            <w:r w:rsidRPr="009716B0">
              <w:rPr>
                <w:rFonts w:asciiTheme="minorHAnsi" w:eastAsia="Calibri" w:hAnsiTheme="minorHAnsi" w:cstheme="minorHAnsi"/>
                <w:b/>
                <w:strike/>
                <w:sz w:val="20"/>
              </w:rPr>
              <w:t>ul. Marsa 95, 04-470 Warszawa</w:t>
            </w:r>
          </w:p>
        </w:tc>
      </w:tr>
    </w:tbl>
    <w:p w14:paraId="3C44B1CD" w14:textId="77777777" w:rsidR="00373835" w:rsidRPr="009716B0" w:rsidRDefault="00373835" w:rsidP="00373835">
      <w:pPr>
        <w:pStyle w:val="Akapitzlist"/>
        <w:spacing w:before="120" w:line="276" w:lineRule="auto"/>
        <w:ind w:left="284"/>
        <w:jc w:val="left"/>
        <w:outlineLvl w:val="0"/>
        <w:rPr>
          <w:rFonts w:asciiTheme="minorHAnsi" w:hAnsiTheme="minorHAnsi" w:cstheme="minorHAnsi"/>
          <w:b/>
          <w:strike/>
          <w:sz w:val="20"/>
        </w:rPr>
      </w:pPr>
    </w:p>
    <w:p w14:paraId="3265D100" w14:textId="77777777" w:rsidR="00373835" w:rsidRPr="009716B0" w:rsidRDefault="00373835" w:rsidP="00373835">
      <w:pPr>
        <w:pStyle w:val="Akapitzlist"/>
        <w:spacing w:before="120" w:line="276" w:lineRule="auto"/>
        <w:ind w:left="284"/>
        <w:jc w:val="left"/>
        <w:outlineLvl w:val="0"/>
        <w:rPr>
          <w:rFonts w:asciiTheme="minorHAnsi" w:hAnsiTheme="minorHAnsi" w:cstheme="minorHAnsi"/>
          <w:b/>
          <w:strike/>
          <w:sz w:val="20"/>
        </w:rPr>
      </w:pPr>
    </w:p>
    <w:p w14:paraId="070FCA70" w14:textId="77777777" w:rsidR="00373835" w:rsidRPr="009716B0" w:rsidRDefault="00373835" w:rsidP="00373835">
      <w:pPr>
        <w:tabs>
          <w:tab w:val="left" w:pos="1628"/>
        </w:tabs>
        <w:jc w:val="center"/>
        <w:rPr>
          <w:rFonts w:asciiTheme="minorHAnsi" w:hAnsiTheme="minorHAnsi" w:cstheme="minorHAnsi"/>
          <w:b/>
          <w:strike/>
          <w:sz w:val="20"/>
        </w:rPr>
      </w:pPr>
      <w:r w:rsidRPr="009716B0">
        <w:rPr>
          <w:rFonts w:asciiTheme="minorHAnsi" w:hAnsiTheme="minorHAnsi" w:cstheme="minorHAnsi"/>
          <w:b/>
          <w:strike/>
          <w:sz w:val="20"/>
        </w:rPr>
        <w:t>WYKAZ POTENCJAŁU TECHNICZNEGO</w:t>
      </w:r>
    </w:p>
    <w:p w14:paraId="41A1416F" w14:textId="702CFF4F" w:rsidR="00373835" w:rsidRPr="009716B0" w:rsidRDefault="00373835" w:rsidP="00373835">
      <w:pPr>
        <w:rPr>
          <w:rFonts w:asciiTheme="minorHAnsi" w:hAnsiTheme="minorHAnsi" w:cstheme="minorHAnsi"/>
          <w:strike/>
          <w:sz w:val="20"/>
        </w:rPr>
      </w:pPr>
    </w:p>
    <w:p w14:paraId="62581F88" w14:textId="2FDF8EF7" w:rsidR="00373835" w:rsidRPr="009716B0" w:rsidRDefault="00373835" w:rsidP="00373835">
      <w:pPr>
        <w:spacing w:after="120" w:line="240" w:lineRule="auto"/>
        <w:rPr>
          <w:rFonts w:asciiTheme="minorHAnsi" w:hAnsiTheme="minorHAnsi" w:cstheme="minorHAnsi"/>
          <w:strike/>
          <w:sz w:val="20"/>
          <w:lang w:eastAsia="pl-PL"/>
        </w:rPr>
      </w:pPr>
      <w:r w:rsidRPr="009716B0">
        <w:rPr>
          <w:rFonts w:asciiTheme="minorHAnsi" w:hAnsiTheme="minorHAnsi" w:cstheme="minorHAnsi"/>
          <w:strike/>
          <w:sz w:val="20"/>
          <w:lang w:eastAsia="pl-PL"/>
        </w:rPr>
        <w:t xml:space="preserve">Składając Ofertę w postępowaniu zakupowym nr </w:t>
      </w:r>
      <w:r w:rsidRPr="009716B0">
        <w:rPr>
          <w:rFonts w:asciiTheme="minorHAnsi" w:hAnsiTheme="minorHAnsi" w:cstheme="minorHAnsi"/>
          <w:strike/>
          <w:sz w:val="20"/>
          <w:szCs w:val="22"/>
        </w:rPr>
        <w:t>POST/DYS/OW/GZ/</w:t>
      </w:r>
      <w:r w:rsidRPr="009716B0">
        <w:rPr>
          <w:rFonts w:asciiTheme="minorHAnsi" w:hAnsiTheme="minorHAnsi" w:cstheme="minorHAnsi"/>
          <w:strike/>
          <w:sz w:val="20"/>
          <w:szCs w:val="22"/>
        </w:rPr>
        <w:fldChar w:fldCharType="begin"/>
      </w:r>
      <w:r w:rsidRPr="009716B0">
        <w:rPr>
          <w:rFonts w:asciiTheme="minorHAnsi" w:hAnsiTheme="minorHAnsi" w:cstheme="minorHAnsi"/>
          <w:strike/>
          <w:sz w:val="20"/>
          <w:szCs w:val="22"/>
        </w:rPr>
        <w:instrText xml:space="preserve"> MERGEFIELD "nr_postepowania" </w:instrText>
      </w:r>
      <w:r w:rsidRPr="009716B0">
        <w:rPr>
          <w:rFonts w:asciiTheme="minorHAnsi" w:hAnsiTheme="minorHAnsi" w:cstheme="minorHAnsi"/>
          <w:strike/>
          <w:sz w:val="20"/>
          <w:szCs w:val="22"/>
        </w:rPr>
        <w:fldChar w:fldCharType="separate"/>
      </w:r>
      <w:r w:rsidR="003B3152" w:rsidRPr="009716B0">
        <w:rPr>
          <w:rFonts w:asciiTheme="minorHAnsi" w:hAnsiTheme="minorHAnsi" w:cstheme="minorHAnsi"/>
          <w:strike/>
          <w:noProof/>
          <w:sz w:val="20"/>
          <w:szCs w:val="22"/>
        </w:rPr>
        <w:t>2436</w:t>
      </w:r>
      <w:r w:rsidRPr="009716B0">
        <w:rPr>
          <w:rFonts w:asciiTheme="minorHAnsi" w:hAnsiTheme="minorHAnsi" w:cstheme="minorHAnsi"/>
          <w:strike/>
          <w:sz w:val="20"/>
          <w:szCs w:val="22"/>
        </w:rPr>
        <w:fldChar w:fldCharType="end"/>
      </w:r>
      <w:r w:rsidR="00B24CFB" w:rsidRPr="009716B0">
        <w:rPr>
          <w:rFonts w:asciiTheme="minorHAnsi" w:hAnsiTheme="minorHAnsi" w:cstheme="minorHAnsi"/>
          <w:strike/>
          <w:sz w:val="20"/>
          <w:szCs w:val="22"/>
        </w:rPr>
        <w:t>/2025</w:t>
      </w:r>
      <w:r w:rsidRPr="009716B0">
        <w:rPr>
          <w:rFonts w:asciiTheme="minorHAnsi" w:hAnsiTheme="minorHAnsi" w:cstheme="minorHAnsi"/>
          <w:strike/>
          <w:sz w:val="20"/>
          <w:lang w:eastAsia="pl-PL"/>
        </w:rPr>
        <w:t xml:space="preserve"> prowadzonym w trybie przetargu nieograniczonego pn.: „</w:t>
      </w:r>
      <w:r w:rsidRPr="009716B0">
        <w:rPr>
          <w:rFonts w:asciiTheme="minorHAnsi" w:hAnsiTheme="minorHAnsi" w:cstheme="minorHAnsi"/>
          <w:strike/>
          <w:sz w:val="20"/>
          <w:lang w:eastAsia="pl-PL"/>
        </w:rPr>
        <w:fldChar w:fldCharType="begin"/>
      </w:r>
      <w:r w:rsidRPr="009716B0">
        <w:rPr>
          <w:rFonts w:asciiTheme="minorHAnsi" w:hAnsiTheme="minorHAnsi" w:cstheme="minorHAnsi"/>
          <w:strike/>
          <w:sz w:val="20"/>
          <w:lang w:eastAsia="pl-PL"/>
        </w:rPr>
        <w:instrText xml:space="preserve"> MERGEFIELD "nazwa_post" </w:instrText>
      </w:r>
      <w:r w:rsidRPr="009716B0">
        <w:rPr>
          <w:rFonts w:asciiTheme="minorHAnsi" w:hAnsiTheme="minorHAnsi" w:cstheme="minorHAnsi"/>
          <w:strike/>
          <w:sz w:val="20"/>
          <w:lang w:eastAsia="pl-PL"/>
        </w:rPr>
        <w:fldChar w:fldCharType="separate"/>
      </w:r>
      <w:r w:rsidR="003B3152" w:rsidRPr="009716B0">
        <w:rPr>
          <w:rFonts w:asciiTheme="minorHAnsi" w:hAnsiTheme="minorHAnsi" w:cstheme="minorHAnsi"/>
          <w:strike/>
          <w:noProof/>
          <w:sz w:val="20"/>
          <w:lang w:eastAsia="pl-PL"/>
        </w:rPr>
        <w:t>Wykonanie prac projektowych i kosztorysowych na terenie działania Rejonu Energetycznego Wyszków w podziale na 4 zadania.</w:t>
      </w:r>
      <w:r w:rsidRPr="009716B0">
        <w:rPr>
          <w:rFonts w:asciiTheme="minorHAnsi" w:hAnsiTheme="minorHAnsi" w:cstheme="minorHAnsi"/>
          <w:strike/>
          <w:sz w:val="20"/>
          <w:lang w:eastAsia="pl-PL"/>
        </w:rPr>
        <w:fldChar w:fldCharType="end"/>
      </w:r>
      <w:r w:rsidRPr="009716B0">
        <w:rPr>
          <w:rFonts w:asciiTheme="minorHAnsi" w:hAnsiTheme="minorHAnsi" w:cstheme="minorHAnsi"/>
          <w:strike/>
          <w:sz w:val="20"/>
          <w:lang w:eastAsia="pl-PL"/>
        </w:rPr>
        <w:t>”</w:t>
      </w:r>
      <w:r w:rsidRPr="009716B0">
        <w:rPr>
          <w:rFonts w:asciiTheme="minorHAnsi" w:hAnsiTheme="minorHAnsi" w:cstheme="minorHAnsi"/>
          <w:strike/>
          <w:sz w:val="20"/>
        </w:rPr>
        <w:t xml:space="preserve">, </w:t>
      </w:r>
      <w:r w:rsidRPr="009716B0">
        <w:rPr>
          <w:rFonts w:asciiTheme="minorHAnsi" w:hAnsiTheme="minorHAnsi" w:cstheme="minorHAnsi"/>
          <w:b/>
          <w:strike/>
          <w:sz w:val="20"/>
          <w:lang w:eastAsia="pl-PL"/>
        </w:rPr>
        <w:t>oświadczamy</w:t>
      </w:r>
      <w:r w:rsidRPr="009716B0">
        <w:rPr>
          <w:rFonts w:asciiTheme="minorHAnsi" w:hAnsiTheme="minorHAnsi" w:cstheme="minorHAnsi"/>
          <w:strike/>
          <w:sz w:val="20"/>
          <w:lang w:eastAsia="pl-PL"/>
        </w:rPr>
        <w:t xml:space="preserve">, </w:t>
      </w:r>
      <w:r w:rsidRPr="009716B0">
        <w:rPr>
          <w:rFonts w:asciiTheme="minorHAnsi" w:hAnsiTheme="minorHAnsi" w:cstheme="minorHAnsi"/>
          <w:bCs/>
          <w:strike/>
          <w:sz w:val="20"/>
          <w:lang w:eastAsia="pl-PL"/>
        </w:rPr>
        <w:t>że</w:t>
      </w:r>
      <w:r w:rsidRPr="009716B0">
        <w:rPr>
          <w:rFonts w:asciiTheme="minorHAnsi" w:hAnsiTheme="minorHAnsi" w:cstheme="minorHAnsi"/>
          <w:strike/>
          <w:sz w:val="20"/>
          <w:lang w:eastAsia="pl-PL"/>
        </w:rPr>
        <w:t xml:space="preserve"> dysponujemy specjalistycznym sprzętem lub aparaturą do realizacji czynności objętych przedmiotem zamówienia, jak niżej:</w:t>
      </w:r>
    </w:p>
    <w:p w14:paraId="69BE86EF" w14:textId="77777777" w:rsidR="00373835" w:rsidRPr="009716B0" w:rsidRDefault="00373835" w:rsidP="00373835">
      <w:pPr>
        <w:spacing w:after="120" w:line="240" w:lineRule="auto"/>
        <w:rPr>
          <w:rFonts w:asciiTheme="minorHAnsi" w:hAnsiTheme="minorHAnsi" w:cstheme="minorHAnsi"/>
          <w:strike/>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373835" w:rsidRPr="009716B0" w14:paraId="56229E50" w14:textId="77777777" w:rsidTr="00A4268A">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D4B798E" w14:textId="77777777" w:rsidR="00373835" w:rsidRPr="009716B0" w:rsidRDefault="00373835" w:rsidP="00A4268A">
            <w:pPr>
              <w:pStyle w:val="opis"/>
              <w:tabs>
                <w:tab w:val="left" w:pos="415"/>
              </w:tabs>
              <w:spacing w:line="240" w:lineRule="auto"/>
              <w:ind w:left="0" w:right="0"/>
              <w:jc w:val="center"/>
              <w:rPr>
                <w:rFonts w:asciiTheme="minorHAnsi" w:hAnsiTheme="minorHAnsi" w:cstheme="minorHAnsi"/>
                <w:b/>
                <w:strike/>
                <w:sz w:val="20"/>
              </w:rPr>
            </w:pPr>
            <w:r w:rsidRPr="009716B0">
              <w:rPr>
                <w:rFonts w:asciiTheme="minorHAnsi" w:hAnsiTheme="minorHAnsi" w:cstheme="minorHAnsi"/>
                <w:b/>
                <w:strike/>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3832AA7" w14:textId="77777777" w:rsidR="00373835" w:rsidRPr="009716B0" w:rsidRDefault="00373835" w:rsidP="00A4268A">
            <w:pPr>
              <w:pStyle w:val="opis"/>
              <w:spacing w:line="240" w:lineRule="auto"/>
              <w:ind w:left="-51" w:right="85"/>
              <w:jc w:val="center"/>
              <w:rPr>
                <w:rFonts w:asciiTheme="minorHAnsi" w:hAnsiTheme="minorHAnsi" w:cstheme="minorHAnsi"/>
                <w:b/>
                <w:bCs/>
                <w:strike/>
                <w:sz w:val="20"/>
              </w:rPr>
            </w:pPr>
            <w:r w:rsidRPr="009716B0">
              <w:rPr>
                <w:rFonts w:asciiTheme="minorHAnsi" w:hAnsiTheme="minorHAnsi" w:cstheme="minorHAnsi"/>
                <w:b/>
                <w:strike/>
                <w:sz w:val="20"/>
              </w:rPr>
              <w:t>Wykaz</w:t>
            </w:r>
            <w:r w:rsidRPr="009716B0">
              <w:rPr>
                <w:rFonts w:asciiTheme="minorHAnsi" w:hAnsiTheme="minorHAnsi" w:cstheme="minorHAnsi"/>
                <w:b/>
                <w:bCs/>
                <w:strike/>
                <w:sz w:val="20"/>
              </w:rPr>
              <w:t xml:space="preserve"> narzędzi / sprzętu / aparatury / wyposażenia zakładu / urządzeń technicznych  </w:t>
            </w:r>
          </w:p>
          <w:p w14:paraId="3A08425A" w14:textId="77777777" w:rsidR="00373835" w:rsidRPr="009716B0" w:rsidRDefault="00373835" w:rsidP="00A4268A">
            <w:pPr>
              <w:pStyle w:val="opis"/>
              <w:spacing w:line="240" w:lineRule="auto"/>
              <w:ind w:left="-51" w:right="85"/>
              <w:jc w:val="center"/>
              <w:rPr>
                <w:rFonts w:asciiTheme="minorHAnsi" w:hAnsiTheme="minorHAnsi" w:cstheme="minorHAnsi"/>
                <w:b/>
                <w:strike/>
                <w:sz w:val="20"/>
              </w:rPr>
            </w:pPr>
            <w:r w:rsidRPr="009716B0">
              <w:rPr>
                <w:rFonts w:asciiTheme="minorHAnsi" w:hAnsiTheme="minorHAnsi" w:cstheme="minorHAnsi"/>
                <w:b/>
                <w:bCs/>
                <w:strike/>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9E64FEF" w14:textId="77777777" w:rsidR="00373835" w:rsidRPr="009716B0" w:rsidRDefault="00373835" w:rsidP="00A4268A">
            <w:pPr>
              <w:pStyle w:val="opis"/>
              <w:spacing w:line="240" w:lineRule="auto"/>
              <w:ind w:left="0" w:right="0"/>
              <w:jc w:val="center"/>
              <w:rPr>
                <w:rFonts w:asciiTheme="minorHAnsi" w:hAnsiTheme="minorHAnsi" w:cstheme="minorHAnsi"/>
                <w:b/>
                <w:strike/>
                <w:sz w:val="20"/>
              </w:rPr>
            </w:pPr>
            <w:r w:rsidRPr="009716B0">
              <w:rPr>
                <w:rFonts w:asciiTheme="minorHAnsi" w:hAnsiTheme="minorHAnsi" w:cstheme="minorHAnsi"/>
                <w:b/>
                <w:strike/>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956A7A" w14:textId="77777777" w:rsidR="00373835" w:rsidRPr="009716B0" w:rsidRDefault="00373835" w:rsidP="00A4268A">
            <w:pPr>
              <w:pStyle w:val="opis"/>
              <w:spacing w:line="240" w:lineRule="auto"/>
              <w:ind w:left="0" w:right="0"/>
              <w:jc w:val="center"/>
              <w:rPr>
                <w:rFonts w:asciiTheme="minorHAnsi" w:hAnsiTheme="minorHAnsi" w:cstheme="minorHAnsi"/>
                <w:b/>
                <w:strike/>
                <w:sz w:val="20"/>
              </w:rPr>
            </w:pPr>
            <w:r w:rsidRPr="009716B0">
              <w:rPr>
                <w:rFonts w:asciiTheme="minorHAnsi" w:hAnsiTheme="minorHAnsi" w:cstheme="minorHAnsi"/>
                <w:b/>
                <w:strike/>
                <w:sz w:val="20"/>
              </w:rPr>
              <w:t>uwagi</w:t>
            </w:r>
          </w:p>
        </w:tc>
      </w:tr>
      <w:tr w:rsidR="00373835" w:rsidRPr="009716B0" w14:paraId="79B1A842" w14:textId="77777777" w:rsidTr="00A4268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092054A8" w14:textId="77777777" w:rsidR="00373835" w:rsidRPr="009716B0" w:rsidRDefault="00373835" w:rsidP="00A4268A">
            <w:pPr>
              <w:pStyle w:val="opis"/>
              <w:tabs>
                <w:tab w:val="left" w:pos="415"/>
              </w:tabs>
              <w:spacing w:line="300" w:lineRule="auto"/>
              <w:ind w:left="0" w:right="0"/>
              <w:jc w:val="center"/>
              <w:rPr>
                <w:rFonts w:asciiTheme="minorHAnsi" w:hAnsiTheme="minorHAnsi" w:cstheme="minorHAnsi"/>
                <w:strike/>
                <w:sz w:val="20"/>
              </w:rPr>
            </w:pPr>
            <w:r w:rsidRPr="009716B0">
              <w:rPr>
                <w:rFonts w:asciiTheme="minorHAnsi" w:hAnsiTheme="minorHAnsi" w:cstheme="minorHAnsi"/>
                <w:strike/>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385C7298" w14:textId="77777777" w:rsidR="00373835" w:rsidRPr="009716B0" w:rsidRDefault="00373835" w:rsidP="00A4268A">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DA50896" w14:textId="77777777" w:rsidR="00373835" w:rsidRPr="009716B0" w:rsidRDefault="00373835" w:rsidP="00A4268A">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4F473463" w14:textId="77777777" w:rsidR="00373835" w:rsidRPr="009716B0" w:rsidRDefault="00373835" w:rsidP="00A4268A">
            <w:pPr>
              <w:pStyle w:val="opis"/>
              <w:spacing w:line="300" w:lineRule="auto"/>
              <w:ind w:left="0"/>
              <w:jc w:val="left"/>
              <w:rPr>
                <w:rFonts w:asciiTheme="minorHAnsi" w:hAnsiTheme="minorHAnsi" w:cstheme="minorHAnsi"/>
                <w:b/>
                <w:strike/>
                <w:sz w:val="20"/>
              </w:rPr>
            </w:pPr>
          </w:p>
        </w:tc>
      </w:tr>
      <w:tr w:rsidR="00373835" w:rsidRPr="009716B0" w14:paraId="6BAABC73" w14:textId="77777777" w:rsidTr="00A4268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2F90D434" w14:textId="77777777" w:rsidR="00373835" w:rsidRPr="009716B0" w:rsidRDefault="00373835" w:rsidP="00A4268A">
            <w:pPr>
              <w:pStyle w:val="opis"/>
              <w:tabs>
                <w:tab w:val="left" w:pos="415"/>
              </w:tabs>
              <w:spacing w:line="300" w:lineRule="auto"/>
              <w:ind w:left="0" w:right="0"/>
              <w:jc w:val="center"/>
              <w:rPr>
                <w:rFonts w:asciiTheme="minorHAnsi" w:hAnsiTheme="minorHAnsi" w:cstheme="minorHAnsi"/>
                <w:strike/>
                <w:sz w:val="20"/>
              </w:rPr>
            </w:pPr>
            <w:r w:rsidRPr="009716B0">
              <w:rPr>
                <w:rFonts w:asciiTheme="minorHAnsi" w:hAnsiTheme="minorHAnsi" w:cstheme="minorHAnsi"/>
                <w:strike/>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62299BD7" w14:textId="77777777" w:rsidR="00373835" w:rsidRPr="009716B0" w:rsidRDefault="00373835" w:rsidP="00A4268A">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14C75D9" w14:textId="77777777" w:rsidR="00373835" w:rsidRPr="009716B0" w:rsidRDefault="00373835" w:rsidP="00A4268A">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1D51F182" w14:textId="77777777" w:rsidR="00373835" w:rsidRPr="009716B0" w:rsidRDefault="00373835" w:rsidP="00A4268A">
            <w:pPr>
              <w:pStyle w:val="opis"/>
              <w:spacing w:line="300" w:lineRule="auto"/>
              <w:ind w:left="0"/>
              <w:jc w:val="left"/>
              <w:rPr>
                <w:rFonts w:asciiTheme="minorHAnsi" w:hAnsiTheme="minorHAnsi" w:cstheme="minorHAnsi"/>
                <w:b/>
                <w:strike/>
                <w:sz w:val="20"/>
              </w:rPr>
            </w:pPr>
          </w:p>
        </w:tc>
      </w:tr>
      <w:tr w:rsidR="00373835" w:rsidRPr="009716B0" w14:paraId="089A87B7" w14:textId="77777777" w:rsidTr="00A4268A">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00C78C6" w14:textId="77777777" w:rsidR="00373835" w:rsidRPr="009716B0" w:rsidRDefault="00373835" w:rsidP="00A4268A">
            <w:pPr>
              <w:pStyle w:val="opis"/>
              <w:tabs>
                <w:tab w:val="left" w:pos="415"/>
              </w:tabs>
              <w:spacing w:line="300" w:lineRule="auto"/>
              <w:ind w:left="0" w:right="0"/>
              <w:jc w:val="center"/>
              <w:rPr>
                <w:rFonts w:asciiTheme="minorHAnsi" w:hAnsiTheme="minorHAnsi" w:cstheme="minorHAnsi"/>
                <w:strike/>
                <w:sz w:val="20"/>
              </w:rPr>
            </w:pPr>
            <w:r w:rsidRPr="009716B0">
              <w:rPr>
                <w:rFonts w:asciiTheme="minorHAnsi" w:hAnsiTheme="minorHAnsi" w:cstheme="minorHAnsi"/>
                <w:strike/>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4981F41C" w14:textId="77777777" w:rsidR="00373835" w:rsidRPr="009716B0" w:rsidRDefault="00373835" w:rsidP="00A4268A">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197EA825" w14:textId="77777777" w:rsidR="00373835" w:rsidRPr="009716B0" w:rsidRDefault="00373835" w:rsidP="00A4268A">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B056258" w14:textId="77777777" w:rsidR="00373835" w:rsidRPr="009716B0" w:rsidRDefault="00373835" w:rsidP="00A4268A">
            <w:pPr>
              <w:pStyle w:val="opis"/>
              <w:spacing w:line="300" w:lineRule="auto"/>
              <w:ind w:left="0"/>
              <w:jc w:val="left"/>
              <w:rPr>
                <w:rFonts w:asciiTheme="minorHAnsi" w:hAnsiTheme="minorHAnsi" w:cstheme="minorHAnsi"/>
                <w:b/>
                <w:strike/>
                <w:sz w:val="20"/>
              </w:rPr>
            </w:pPr>
          </w:p>
        </w:tc>
      </w:tr>
      <w:tr w:rsidR="00373835" w:rsidRPr="009716B0" w14:paraId="3CBA7D99" w14:textId="77777777" w:rsidTr="00A4268A">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B551E5F" w14:textId="77777777" w:rsidR="00373835" w:rsidRPr="009716B0" w:rsidRDefault="00373835" w:rsidP="00A4268A">
            <w:pPr>
              <w:pStyle w:val="opis"/>
              <w:tabs>
                <w:tab w:val="left" w:pos="415"/>
              </w:tabs>
              <w:spacing w:line="300" w:lineRule="auto"/>
              <w:ind w:left="0" w:right="0"/>
              <w:jc w:val="center"/>
              <w:rPr>
                <w:rFonts w:asciiTheme="minorHAnsi" w:hAnsiTheme="minorHAnsi" w:cstheme="minorHAnsi"/>
                <w:strike/>
                <w:sz w:val="20"/>
              </w:rPr>
            </w:pPr>
            <w:r w:rsidRPr="009716B0">
              <w:rPr>
                <w:rFonts w:asciiTheme="minorHAnsi" w:hAnsiTheme="minorHAnsi" w:cstheme="minorHAnsi"/>
                <w:strike/>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7B7AE066" w14:textId="77777777" w:rsidR="00373835" w:rsidRPr="009716B0" w:rsidRDefault="00373835" w:rsidP="00A4268A">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33FFAA9B" w14:textId="77777777" w:rsidR="00373835" w:rsidRPr="009716B0" w:rsidRDefault="00373835" w:rsidP="00A4268A">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240D865" w14:textId="77777777" w:rsidR="00373835" w:rsidRPr="009716B0" w:rsidRDefault="00373835" w:rsidP="00A4268A">
            <w:pPr>
              <w:pStyle w:val="opis"/>
              <w:spacing w:line="300" w:lineRule="auto"/>
              <w:ind w:left="0"/>
              <w:jc w:val="left"/>
              <w:rPr>
                <w:rFonts w:asciiTheme="minorHAnsi" w:hAnsiTheme="minorHAnsi" w:cstheme="minorHAnsi"/>
                <w:b/>
                <w:strike/>
                <w:sz w:val="20"/>
              </w:rPr>
            </w:pPr>
          </w:p>
        </w:tc>
      </w:tr>
      <w:tr w:rsidR="00373835" w:rsidRPr="009716B0" w14:paraId="78535696" w14:textId="77777777" w:rsidTr="00A4268A">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5971276E" w14:textId="77777777" w:rsidR="00373835" w:rsidRPr="009716B0" w:rsidRDefault="00373835" w:rsidP="00A4268A">
            <w:pPr>
              <w:pStyle w:val="opis"/>
              <w:tabs>
                <w:tab w:val="left" w:pos="415"/>
              </w:tabs>
              <w:spacing w:line="300" w:lineRule="auto"/>
              <w:ind w:left="0" w:right="0"/>
              <w:jc w:val="center"/>
              <w:rPr>
                <w:rFonts w:asciiTheme="minorHAnsi" w:hAnsiTheme="minorHAnsi" w:cstheme="minorHAnsi"/>
                <w:strike/>
                <w:sz w:val="20"/>
              </w:rPr>
            </w:pPr>
            <w:r w:rsidRPr="009716B0">
              <w:rPr>
                <w:rFonts w:asciiTheme="minorHAnsi" w:hAnsiTheme="minorHAnsi" w:cstheme="minorHAnsi"/>
                <w:strike/>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6502806C" w14:textId="77777777" w:rsidR="00373835" w:rsidRPr="009716B0" w:rsidRDefault="00373835" w:rsidP="00A4268A">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C05AACB" w14:textId="77777777" w:rsidR="00373835" w:rsidRPr="009716B0" w:rsidRDefault="00373835" w:rsidP="00A4268A">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075F560" w14:textId="77777777" w:rsidR="00373835" w:rsidRPr="009716B0" w:rsidRDefault="00373835" w:rsidP="00A4268A">
            <w:pPr>
              <w:pStyle w:val="opis"/>
              <w:spacing w:line="300" w:lineRule="auto"/>
              <w:ind w:left="0"/>
              <w:jc w:val="left"/>
              <w:rPr>
                <w:rFonts w:asciiTheme="minorHAnsi" w:hAnsiTheme="minorHAnsi" w:cstheme="minorHAnsi"/>
                <w:b/>
                <w:strike/>
                <w:sz w:val="20"/>
              </w:rPr>
            </w:pPr>
          </w:p>
        </w:tc>
      </w:tr>
      <w:tr w:rsidR="00373835" w:rsidRPr="009716B0" w14:paraId="3BAC67EF" w14:textId="77777777" w:rsidTr="00A4268A">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302DBC4B" w14:textId="77777777" w:rsidR="00373835" w:rsidRPr="009716B0" w:rsidRDefault="00373835" w:rsidP="00A4268A">
            <w:pPr>
              <w:pStyle w:val="opis"/>
              <w:tabs>
                <w:tab w:val="left" w:pos="415"/>
              </w:tabs>
              <w:spacing w:line="300" w:lineRule="auto"/>
              <w:ind w:left="0" w:right="0"/>
              <w:jc w:val="center"/>
              <w:rPr>
                <w:rFonts w:asciiTheme="minorHAnsi" w:hAnsiTheme="minorHAnsi" w:cstheme="minorHAnsi"/>
                <w:strike/>
                <w:sz w:val="20"/>
              </w:rPr>
            </w:pPr>
            <w:r w:rsidRPr="009716B0">
              <w:rPr>
                <w:rFonts w:asciiTheme="minorHAnsi" w:hAnsiTheme="minorHAnsi" w:cstheme="minorHAnsi"/>
                <w:strike/>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659D5034" w14:textId="77777777" w:rsidR="00373835" w:rsidRPr="009716B0" w:rsidRDefault="00373835" w:rsidP="00A4268A">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F1AB541" w14:textId="77777777" w:rsidR="00373835" w:rsidRPr="009716B0" w:rsidRDefault="00373835" w:rsidP="00A4268A">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1EA85AB4" w14:textId="77777777" w:rsidR="00373835" w:rsidRPr="009716B0" w:rsidRDefault="00373835" w:rsidP="00A4268A">
            <w:pPr>
              <w:pStyle w:val="opis"/>
              <w:spacing w:line="300" w:lineRule="auto"/>
              <w:ind w:left="0"/>
              <w:jc w:val="left"/>
              <w:rPr>
                <w:rFonts w:asciiTheme="minorHAnsi" w:hAnsiTheme="minorHAnsi" w:cstheme="minorHAnsi"/>
                <w:b/>
                <w:strike/>
                <w:sz w:val="20"/>
              </w:rPr>
            </w:pPr>
          </w:p>
        </w:tc>
      </w:tr>
    </w:tbl>
    <w:p w14:paraId="601C0CAC" w14:textId="77777777" w:rsidR="00373835" w:rsidRPr="009716B0" w:rsidRDefault="00373835" w:rsidP="00373835">
      <w:pPr>
        <w:rPr>
          <w:rFonts w:asciiTheme="minorHAnsi" w:hAnsiTheme="minorHAnsi" w:cstheme="minorHAnsi"/>
          <w:strike/>
          <w:sz w:val="20"/>
        </w:rPr>
      </w:pPr>
    </w:p>
    <w:p w14:paraId="2F1EFBF3" w14:textId="77777777" w:rsidR="00373835" w:rsidRPr="009716B0" w:rsidRDefault="00373835" w:rsidP="00373835">
      <w:pPr>
        <w:rPr>
          <w:rFonts w:asciiTheme="minorHAnsi" w:hAnsiTheme="minorHAnsi" w:cstheme="minorHAnsi"/>
          <w:strike/>
          <w:sz w:val="20"/>
        </w:rPr>
      </w:pPr>
    </w:p>
    <w:p w14:paraId="52B46E78" w14:textId="77777777" w:rsidR="00373835" w:rsidRPr="009716B0" w:rsidRDefault="00373835" w:rsidP="00373835">
      <w:pPr>
        <w:rPr>
          <w:rFonts w:asciiTheme="minorHAnsi" w:hAnsiTheme="minorHAnsi" w:cstheme="minorHAnsi"/>
          <w:strike/>
          <w:sz w:val="20"/>
        </w:rPr>
      </w:pPr>
    </w:p>
    <w:p w14:paraId="6EFEDF96" w14:textId="77777777" w:rsidR="00373835" w:rsidRPr="009716B0" w:rsidRDefault="00373835" w:rsidP="00373835">
      <w:pPr>
        <w:spacing w:after="80" w:line="240" w:lineRule="exact"/>
        <w:ind w:left="4690" w:right="-993" w:firstLine="708"/>
        <w:rPr>
          <w:rFonts w:asciiTheme="minorHAnsi" w:hAnsiTheme="minorHAnsi" w:cstheme="minorHAnsi"/>
          <w:strike/>
          <w:sz w:val="16"/>
          <w:szCs w:val="16"/>
        </w:rPr>
      </w:pPr>
      <w:r w:rsidRPr="009716B0">
        <w:rPr>
          <w:rFonts w:asciiTheme="minorHAnsi" w:hAnsiTheme="minorHAnsi" w:cstheme="minorHAnsi"/>
          <w:strike/>
          <w:sz w:val="16"/>
          <w:szCs w:val="16"/>
        </w:rPr>
        <w:t>...................................................................................</w:t>
      </w:r>
    </w:p>
    <w:p w14:paraId="42D47035" w14:textId="77777777" w:rsidR="00373835" w:rsidRPr="009716B0" w:rsidRDefault="00373835" w:rsidP="00373835">
      <w:pPr>
        <w:ind w:left="5398" w:right="68" w:hanging="153"/>
        <w:jc w:val="center"/>
        <w:rPr>
          <w:rFonts w:asciiTheme="minorHAnsi" w:hAnsiTheme="minorHAnsi" w:cstheme="minorHAnsi"/>
          <w:i/>
          <w:strike/>
          <w:sz w:val="16"/>
          <w:szCs w:val="16"/>
        </w:rPr>
      </w:pPr>
      <w:r w:rsidRPr="009716B0">
        <w:rPr>
          <w:rFonts w:asciiTheme="minorHAnsi" w:hAnsiTheme="minorHAnsi" w:cstheme="minorHAnsi"/>
          <w:i/>
          <w:strike/>
          <w:sz w:val="16"/>
          <w:szCs w:val="16"/>
        </w:rPr>
        <w:t>Data i podpisy osób uprawnionych do składania</w:t>
      </w:r>
    </w:p>
    <w:p w14:paraId="6AE17EB0" w14:textId="77777777" w:rsidR="00373835" w:rsidRPr="009716B0" w:rsidRDefault="00373835" w:rsidP="00373835">
      <w:pPr>
        <w:ind w:left="5398" w:right="68" w:hanging="153"/>
        <w:jc w:val="center"/>
        <w:rPr>
          <w:rFonts w:asciiTheme="minorHAnsi" w:hAnsiTheme="minorHAnsi" w:cstheme="minorHAnsi"/>
          <w:i/>
          <w:strike/>
          <w:sz w:val="16"/>
          <w:szCs w:val="16"/>
        </w:rPr>
      </w:pPr>
      <w:r w:rsidRPr="009716B0">
        <w:rPr>
          <w:rFonts w:asciiTheme="minorHAnsi" w:hAnsiTheme="minorHAnsi" w:cstheme="minorHAnsi"/>
          <w:i/>
          <w:strike/>
          <w:sz w:val="16"/>
          <w:szCs w:val="16"/>
        </w:rPr>
        <w:t>oświadczeń woli w imieniu Wykonawcy</w:t>
      </w:r>
    </w:p>
    <w:p w14:paraId="67C6132E" w14:textId="3B89BE98" w:rsidR="00373835" w:rsidRPr="009716B0" w:rsidRDefault="00373835" w:rsidP="00373835">
      <w:pPr>
        <w:ind w:left="5398" w:right="68" w:hanging="153"/>
        <w:jc w:val="center"/>
        <w:rPr>
          <w:rFonts w:asciiTheme="minorHAnsi" w:hAnsiTheme="minorHAnsi" w:cstheme="minorHAnsi"/>
          <w:i/>
          <w:strike/>
          <w:sz w:val="16"/>
          <w:szCs w:val="16"/>
        </w:rPr>
      </w:pPr>
    </w:p>
    <w:p w14:paraId="2E6197D9" w14:textId="2E0E193B" w:rsidR="00373835" w:rsidRPr="009716B0" w:rsidRDefault="00373835" w:rsidP="00373835">
      <w:pPr>
        <w:ind w:left="5398" w:right="68" w:hanging="153"/>
        <w:jc w:val="center"/>
        <w:rPr>
          <w:rFonts w:asciiTheme="minorHAnsi" w:hAnsiTheme="minorHAnsi" w:cstheme="minorHAnsi"/>
          <w:i/>
          <w:strike/>
          <w:sz w:val="16"/>
          <w:szCs w:val="16"/>
        </w:rPr>
      </w:pPr>
    </w:p>
    <w:p w14:paraId="6DEAAF44" w14:textId="5F52C4CE" w:rsidR="00373835" w:rsidRPr="009716B0" w:rsidRDefault="00373835" w:rsidP="00373835">
      <w:pPr>
        <w:ind w:left="5398" w:right="68" w:hanging="153"/>
        <w:jc w:val="center"/>
        <w:rPr>
          <w:rFonts w:asciiTheme="minorHAnsi" w:hAnsiTheme="minorHAnsi" w:cstheme="minorHAnsi"/>
          <w:i/>
          <w:strike/>
          <w:sz w:val="16"/>
          <w:szCs w:val="16"/>
        </w:rPr>
      </w:pPr>
    </w:p>
    <w:p w14:paraId="0554EB7B" w14:textId="25DA7C97" w:rsidR="00373835" w:rsidRDefault="00373835" w:rsidP="00373835">
      <w:pPr>
        <w:ind w:left="5398" w:right="68" w:hanging="153"/>
        <w:jc w:val="center"/>
        <w:rPr>
          <w:rFonts w:asciiTheme="minorHAnsi" w:hAnsiTheme="minorHAnsi" w:cstheme="minorHAnsi"/>
          <w:i/>
          <w:sz w:val="16"/>
          <w:szCs w:val="16"/>
        </w:rPr>
      </w:pPr>
    </w:p>
    <w:p w14:paraId="49EA7B74" w14:textId="438EFFBC" w:rsidR="00373835" w:rsidRDefault="00373835" w:rsidP="00373835">
      <w:pPr>
        <w:ind w:left="5398" w:right="68" w:hanging="153"/>
        <w:jc w:val="center"/>
        <w:rPr>
          <w:rFonts w:asciiTheme="minorHAnsi" w:hAnsiTheme="minorHAnsi" w:cstheme="minorHAnsi"/>
          <w:i/>
          <w:sz w:val="16"/>
          <w:szCs w:val="16"/>
        </w:rPr>
      </w:pPr>
    </w:p>
    <w:p w14:paraId="5FF5AD08" w14:textId="77777777" w:rsidR="00373835" w:rsidRDefault="00373835" w:rsidP="00373835">
      <w:pPr>
        <w:ind w:left="5398" w:right="68" w:hanging="153"/>
        <w:jc w:val="center"/>
        <w:rPr>
          <w:rFonts w:asciiTheme="minorHAnsi" w:hAnsiTheme="minorHAnsi" w:cstheme="minorHAnsi"/>
          <w:i/>
          <w:sz w:val="16"/>
          <w:szCs w:val="16"/>
        </w:rPr>
      </w:pPr>
    </w:p>
    <w:p w14:paraId="0F113A90" w14:textId="68C0E7B9" w:rsidR="00373835" w:rsidRDefault="00373835" w:rsidP="00373835">
      <w:pPr>
        <w:ind w:left="5398" w:right="68" w:hanging="153"/>
        <w:jc w:val="center"/>
        <w:rPr>
          <w:rFonts w:asciiTheme="minorHAnsi" w:hAnsiTheme="minorHAnsi" w:cstheme="minorHAnsi"/>
          <w:i/>
          <w:sz w:val="16"/>
          <w:szCs w:val="16"/>
        </w:rPr>
      </w:pPr>
    </w:p>
    <w:p w14:paraId="4B868BAF" w14:textId="2A426A9B" w:rsidR="009716B0" w:rsidRDefault="009716B0" w:rsidP="00373835">
      <w:pPr>
        <w:ind w:left="5398" w:right="68" w:hanging="153"/>
        <w:jc w:val="center"/>
        <w:rPr>
          <w:rFonts w:asciiTheme="minorHAnsi" w:hAnsiTheme="minorHAnsi" w:cstheme="minorHAnsi"/>
          <w:i/>
          <w:sz w:val="16"/>
          <w:szCs w:val="16"/>
        </w:rPr>
      </w:pPr>
    </w:p>
    <w:p w14:paraId="51007ACC" w14:textId="53D73F5B" w:rsidR="009716B0" w:rsidRDefault="009716B0" w:rsidP="00373835">
      <w:pPr>
        <w:ind w:left="5398" w:right="68" w:hanging="153"/>
        <w:jc w:val="center"/>
        <w:rPr>
          <w:rFonts w:asciiTheme="minorHAnsi" w:hAnsiTheme="minorHAnsi" w:cstheme="minorHAnsi"/>
          <w:i/>
          <w:sz w:val="16"/>
          <w:szCs w:val="16"/>
        </w:rPr>
      </w:pPr>
    </w:p>
    <w:p w14:paraId="03A6636C" w14:textId="77777777" w:rsidR="009716B0" w:rsidRDefault="009716B0" w:rsidP="00373835">
      <w:pPr>
        <w:ind w:left="5398" w:right="68" w:hanging="153"/>
        <w:jc w:val="center"/>
        <w:rPr>
          <w:rFonts w:asciiTheme="minorHAnsi" w:hAnsiTheme="minorHAnsi" w:cstheme="minorHAnsi"/>
          <w:i/>
          <w:sz w:val="16"/>
          <w:szCs w:val="16"/>
        </w:rPr>
      </w:pPr>
    </w:p>
    <w:p w14:paraId="230067CD" w14:textId="7AC46C48" w:rsidR="00373835" w:rsidRDefault="00373835" w:rsidP="00373835">
      <w:pPr>
        <w:ind w:right="68"/>
        <w:jc w:val="left"/>
        <w:rPr>
          <w:rFonts w:asciiTheme="minorHAnsi" w:hAnsiTheme="minorHAnsi" w:cstheme="minorHAnsi"/>
          <w:i/>
          <w:sz w:val="16"/>
          <w:szCs w:val="16"/>
        </w:rPr>
        <w:sectPr w:rsidR="00373835" w:rsidSect="007F4EF2">
          <w:headerReference w:type="default" r:id="rId33"/>
          <w:footerReference w:type="default" r:id="rId34"/>
          <w:pgSz w:w="11909" w:h="16834"/>
          <w:pgMar w:top="993"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p>
    <w:p w14:paraId="619AF3DE" w14:textId="12C7EF4C" w:rsidR="00373835" w:rsidRPr="009C2468" w:rsidRDefault="00373835" w:rsidP="00373835">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r w:rsidR="009716B0">
        <w:rPr>
          <w:rFonts w:asciiTheme="minorHAnsi" w:hAnsiTheme="minorHAnsi" w:cstheme="minorHAnsi"/>
          <w:b/>
          <w:bCs/>
          <w:color w:val="000000"/>
          <w:sz w:val="20"/>
        </w:rPr>
        <w:t xml:space="preserve"> </w:t>
      </w:r>
    </w:p>
    <w:p w14:paraId="108A8808" w14:textId="77777777" w:rsidR="00373835" w:rsidRPr="009716B0" w:rsidRDefault="00373835" w:rsidP="00373835">
      <w:pPr>
        <w:tabs>
          <w:tab w:val="left" w:pos="2100"/>
        </w:tabs>
        <w:rPr>
          <w:rFonts w:asciiTheme="minorHAnsi" w:hAnsiTheme="minorHAnsi" w:cstheme="minorHAnsi"/>
          <w:strike/>
          <w:sz w:val="20"/>
        </w:rPr>
      </w:pPr>
    </w:p>
    <w:p w14:paraId="2D916277" w14:textId="77777777" w:rsidR="00373835" w:rsidRPr="009716B0" w:rsidRDefault="00373835" w:rsidP="00373835">
      <w:pPr>
        <w:tabs>
          <w:tab w:val="left" w:pos="540"/>
        </w:tabs>
        <w:spacing w:line="240" w:lineRule="auto"/>
        <w:jc w:val="center"/>
        <w:rPr>
          <w:rFonts w:ascii="Calibri" w:hAnsi="Calibri"/>
          <w:b/>
          <w:strike/>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373835" w:rsidRPr="009716B0" w14:paraId="77314E16" w14:textId="77777777" w:rsidTr="00A4268A">
        <w:trPr>
          <w:trHeight w:val="1616"/>
          <w:jc w:val="center"/>
        </w:trPr>
        <w:tc>
          <w:tcPr>
            <w:tcW w:w="3965" w:type="dxa"/>
            <w:tcBorders>
              <w:right w:val="single" w:sz="4" w:space="0" w:color="auto"/>
            </w:tcBorders>
          </w:tcPr>
          <w:p w14:paraId="3D7B349D" w14:textId="77777777" w:rsidR="00373835" w:rsidRPr="001641C9" w:rsidRDefault="00373835" w:rsidP="00A4268A">
            <w:pPr>
              <w:ind w:right="28"/>
              <w:jc w:val="left"/>
              <w:rPr>
                <w:rFonts w:asciiTheme="minorHAnsi" w:hAnsiTheme="minorHAnsi" w:cstheme="minorHAnsi"/>
                <w:b/>
                <w:i/>
                <w:iCs/>
                <w:sz w:val="20"/>
                <w:u w:val="single"/>
              </w:rPr>
            </w:pPr>
            <w:r w:rsidRPr="001641C9">
              <w:rPr>
                <w:rFonts w:asciiTheme="minorHAnsi" w:hAnsiTheme="minorHAnsi" w:cstheme="minorHAnsi"/>
                <w:b/>
                <w:i/>
                <w:iCs/>
                <w:sz w:val="20"/>
                <w:u w:val="single"/>
              </w:rPr>
              <w:t>Wykonawca</w:t>
            </w:r>
          </w:p>
          <w:p w14:paraId="3A9E4C84" w14:textId="77777777" w:rsidR="00373835" w:rsidRPr="001641C9" w:rsidRDefault="00373835" w:rsidP="00A4268A">
            <w:pPr>
              <w:ind w:right="28"/>
              <w:jc w:val="left"/>
              <w:rPr>
                <w:rFonts w:asciiTheme="minorHAnsi" w:hAnsiTheme="minorHAnsi" w:cstheme="minorHAnsi"/>
                <w:sz w:val="20"/>
              </w:rPr>
            </w:pPr>
          </w:p>
          <w:p w14:paraId="65EA49DB" w14:textId="77777777" w:rsidR="00373835" w:rsidRPr="001641C9" w:rsidRDefault="00373835" w:rsidP="00A4268A">
            <w:pPr>
              <w:ind w:right="28"/>
              <w:jc w:val="center"/>
              <w:rPr>
                <w:rFonts w:asciiTheme="minorHAnsi" w:hAnsiTheme="minorHAnsi" w:cstheme="minorHAnsi"/>
                <w:sz w:val="20"/>
              </w:rPr>
            </w:pPr>
            <w:r w:rsidRPr="001641C9">
              <w:rPr>
                <w:rFonts w:asciiTheme="minorHAnsi" w:hAnsiTheme="minorHAnsi" w:cstheme="minorHAnsi"/>
                <w:sz w:val="20"/>
              </w:rPr>
              <w:t>…………………………………………………</w:t>
            </w:r>
          </w:p>
          <w:p w14:paraId="68203198" w14:textId="77777777" w:rsidR="00373835" w:rsidRPr="001641C9" w:rsidRDefault="00373835" w:rsidP="00A4268A">
            <w:pPr>
              <w:ind w:right="28"/>
              <w:jc w:val="center"/>
              <w:rPr>
                <w:rFonts w:asciiTheme="minorHAnsi" w:hAnsiTheme="minorHAnsi" w:cstheme="minorHAnsi"/>
                <w:sz w:val="20"/>
              </w:rPr>
            </w:pPr>
            <w:r w:rsidRPr="001641C9">
              <w:rPr>
                <w:rFonts w:asciiTheme="minorHAnsi" w:hAnsiTheme="minorHAnsi" w:cstheme="minorHAnsi"/>
                <w:sz w:val="20"/>
              </w:rPr>
              <w:t>……………………………………………….</w:t>
            </w:r>
          </w:p>
          <w:p w14:paraId="361B88A9" w14:textId="77777777" w:rsidR="00373835" w:rsidRPr="001641C9" w:rsidRDefault="00373835" w:rsidP="00A4268A">
            <w:pPr>
              <w:ind w:right="28"/>
              <w:jc w:val="center"/>
              <w:rPr>
                <w:rFonts w:asciiTheme="minorHAnsi" w:hAnsiTheme="minorHAnsi" w:cstheme="minorHAnsi"/>
                <w:i/>
                <w:sz w:val="20"/>
              </w:rPr>
            </w:pPr>
            <w:r w:rsidRPr="001641C9">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59567936" w14:textId="77777777" w:rsidR="00373835" w:rsidRPr="001641C9" w:rsidRDefault="00373835" w:rsidP="00A4268A">
            <w:pPr>
              <w:spacing w:line="360" w:lineRule="auto"/>
              <w:rPr>
                <w:rFonts w:asciiTheme="minorHAnsi" w:eastAsiaTheme="majorEastAsia" w:hAnsiTheme="minorHAnsi" w:cstheme="minorHAnsi"/>
                <w:b/>
                <w:i/>
                <w:iCs/>
                <w:sz w:val="20"/>
                <w:u w:val="single"/>
              </w:rPr>
            </w:pPr>
            <w:r w:rsidRPr="001641C9">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6574E0D6" w14:textId="77777777" w:rsidR="00373835" w:rsidRPr="001641C9" w:rsidRDefault="00373835" w:rsidP="00A4268A">
            <w:pPr>
              <w:spacing w:line="360" w:lineRule="auto"/>
              <w:rPr>
                <w:rFonts w:asciiTheme="minorHAnsi" w:eastAsiaTheme="majorEastAsia" w:hAnsiTheme="minorHAnsi" w:cstheme="minorHAnsi"/>
                <w:b/>
                <w:i/>
                <w:iCs/>
                <w:sz w:val="20"/>
                <w:u w:val="single"/>
              </w:rPr>
            </w:pPr>
            <w:r w:rsidRPr="001641C9">
              <w:rPr>
                <w:rFonts w:asciiTheme="minorHAnsi" w:eastAsiaTheme="majorEastAsia" w:hAnsiTheme="minorHAnsi" w:cstheme="minorHAnsi"/>
                <w:b/>
                <w:i/>
                <w:iCs/>
                <w:sz w:val="20"/>
                <w:u w:val="single"/>
              </w:rPr>
              <w:t xml:space="preserve">Zamawiający </w:t>
            </w:r>
          </w:p>
          <w:p w14:paraId="4FE251E0" w14:textId="77777777" w:rsidR="00373835" w:rsidRPr="001641C9" w:rsidRDefault="00373835" w:rsidP="00A4268A">
            <w:pPr>
              <w:spacing w:before="120" w:after="120" w:line="240" w:lineRule="auto"/>
              <w:contextualSpacing/>
              <w:jc w:val="center"/>
              <w:rPr>
                <w:rFonts w:asciiTheme="minorHAnsi" w:eastAsia="Calibri" w:hAnsiTheme="minorHAnsi" w:cstheme="minorHAnsi"/>
                <w:b/>
                <w:sz w:val="20"/>
              </w:rPr>
            </w:pPr>
            <w:r w:rsidRPr="001641C9">
              <w:rPr>
                <w:rFonts w:asciiTheme="minorHAnsi" w:eastAsia="Calibri" w:hAnsiTheme="minorHAnsi" w:cstheme="minorHAnsi"/>
                <w:b/>
                <w:sz w:val="20"/>
              </w:rPr>
              <w:t>PGE Dystrybucja S.A.</w:t>
            </w:r>
          </w:p>
          <w:p w14:paraId="386BD9F0" w14:textId="77777777" w:rsidR="00373835" w:rsidRPr="001641C9" w:rsidRDefault="00373835" w:rsidP="00A4268A">
            <w:pPr>
              <w:spacing w:before="120" w:after="120" w:line="240" w:lineRule="auto"/>
              <w:contextualSpacing/>
              <w:jc w:val="center"/>
              <w:rPr>
                <w:rFonts w:asciiTheme="minorHAnsi" w:eastAsia="Calibri" w:hAnsiTheme="minorHAnsi" w:cstheme="minorHAnsi"/>
                <w:sz w:val="20"/>
              </w:rPr>
            </w:pPr>
            <w:r w:rsidRPr="001641C9">
              <w:rPr>
                <w:rFonts w:asciiTheme="minorHAnsi" w:eastAsia="Calibri" w:hAnsiTheme="minorHAnsi" w:cstheme="minorHAnsi"/>
                <w:sz w:val="20"/>
              </w:rPr>
              <w:t>w imieniu i na rzecz której działa:</w:t>
            </w:r>
          </w:p>
          <w:p w14:paraId="1C94A4AE" w14:textId="77777777" w:rsidR="00373835" w:rsidRPr="001641C9" w:rsidRDefault="00373835" w:rsidP="00A4268A">
            <w:pPr>
              <w:spacing w:before="120" w:after="120" w:line="240" w:lineRule="auto"/>
              <w:contextualSpacing/>
              <w:jc w:val="center"/>
              <w:rPr>
                <w:rFonts w:asciiTheme="minorHAnsi" w:eastAsia="Calibri" w:hAnsiTheme="minorHAnsi" w:cstheme="minorHAnsi"/>
                <w:b/>
                <w:sz w:val="20"/>
              </w:rPr>
            </w:pPr>
            <w:r w:rsidRPr="001641C9">
              <w:rPr>
                <w:rFonts w:asciiTheme="minorHAnsi" w:eastAsia="Calibri" w:hAnsiTheme="minorHAnsi" w:cstheme="minorHAnsi"/>
                <w:b/>
                <w:sz w:val="20"/>
              </w:rPr>
              <w:t>PGE Dystrybucja S.A. Oddział Warszawa</w:t>
            </w:r>
          </w:p>
          <w:p w14:paraId="0D7E6E8C" w14:textId="77777777" w:rsidR="00373835" w:rsidRPr="001641C9" w:rsidRDefault="00373835" w:rsidP="00A4268A">
            <w:pPr>
              <w:spacing w:before="120" w:after="120" w:line="240" w:lineRule="auto"/>
              <w:contextualSpacing/>
              <w:jc w:val="center"/>
              <w:rPr>
                <w:rFonts w:asciiTheme="minorHAnsi" w:eastAsia="Calibri" w:hAnsiTheme="minorHAnsi" w:cstheme="minorHAnsi"/>
                <w:color w:val="000000"/>
                <w:sz w:val="20"/>
              </w:rPr>
            </w:pPr>
            <w:r w:rsidRPr="001641C9">
              <w:rPr>
                <w:rFonts w:asciiTheme="minorHAnsi" w:eastAsia="Calibri" w:hAnsiTheme="minorHAnsi" w:cstheme="minorHAnsi"/>
                <w:color w:val="000000"/>
                <w:sz w:val="20"/>
              </w:rPr>
              <w:t>ul. Marsa 95, 04-470 Warszawa</w:t>
            </w:r>
          </w:p>
          <w:p w14:paraId="4663A157" w14:textId="77777777" w:rsidR="00373835" w:rsidRPr="001641C9" w:rsidRDefault="00373835" w:rsidP="00A4268A">
            <w:pPr>
              <w:spacing w:before="120" w:after="120" w:line="240" w:lineRule="auto"/>
              <w:contextualSpacing/>
              <w:jc w:val="center"/>
              <w:rPr>
                <w:rFonts w:asciiTheme="minorHAnsi" w:eastAsia="Calibri" w:hAnsiTheme="minorHAnsi" w:cstheme="minorHAnsi"/>
                <w:color w:val="000000"/>
                <w:sz w:val="20"/>
              </w:rPr>
            </w:pPr>
          </w:p>
        </w:tc>
      </w:tr>
    </w:tbl>
    <w:p w14:paraId="398D86C5" w14:textId="77777777" w:rsidR="00373835" w:rsidRPr="00765052" w:rsidRDefault="00373835" w:rsidP="00373835">
      <w:pPr>
        <w:spacing w:after="80" w:line="240" w:lineRule="auto"/>
        <w:rPr>
          <w:rFonts w:asciiTheme="minorHAnsi" w:eastAsia="Calibri" w:hAnsiTheme="minorHAnsi" w:cstheme="minorHAnsi"/>
          <w:sz w:val="20"/>
          <w:lang w:eastAsia="pl-PL"/>
        </w:rPr>
      </w:pPr>
    </w:p>
    <w:p w14:paraId="6B6D4C04" w14:textId="337914D1" w:rsidR="00373835" w:rsidRPr="00765052" w:rsidRDefault="00373835" w:rsidP="00F24489">
      <w:pPr>
        <w:spacing w:after="80" w:line="240" w:lineRule="auto"/>
        <w:jc w:val="center"/>
        <w:rPr>
          <w:rFonts w:asciiTheme="minorHAnsi" w:eastAsia="Calibri" w:hAnsiTheme="minorHAnsi" w:cstheme="minorHAnsi"/>
          <w:sz w:val="20"/>
          <w:lang w:eastAsia="pl-PL"/>
        </w:rPr>
      </w:pPr>
      <w:r w:rsidRPr="00765052">
        <w:rPr>
          <w:rFonts w:asciiTheme="minorHAnsi" w:eastAsia="Calibri" w:hAnsiTheme="minorHAnsi" w:cstheme="minorHAnsi"/>
          <w:b/>
          <w:bCs/>
          <w:sz w:val="20"/>
          <w:lang w:eastAsia="pl-PL"/>
        </w:rPr>
        <w:t>ZOBOWIĄZANIE PODMIOTU DO UDOSTĘPNENIA ZASOBÓW</w:t>
      </w:r>
    </w:p>
    <w:p w14:paraId="31D03EBF" w14:textId="472315C4" w:rsidR="00373835" w:rsidRPr="00765052" w:rsidRDefault="00373835" w:rsidP="00F24489">
      <w:pPr>
        <w:spacing w:after="80" w:line="240" w:lineRule="auto"/>
        <w:ind w:left="-142"/>
        <w:rPr>
          <w:rFonts w:asciiTheme="minorHAnsi" w:eastAsia="Calibri" w:hAnsiTheme="minorHAnsi" w:cstheme="minorHAnsi"/>
          <w:sz w:val="20"/>
          <w:lang w:eastAsia="pl-PL"/>
        </w:rPr>
      </w:pPr>
      <w:r w:rsidRPr="00765052">
        <w:rPr>
          <w:rFonts w:asciiTheme="minorHAnsi" w:eastAsia="Calibri" w:hAnsiTheme="minorHAnsi" w:cstheme="minorHAnsi"/>
          <w:sz w:val="20"/>
          <w:lang w:eastAsia="pl-PL"/>
        </w:rPr>
        <w:t xml:space="preserve">Dotyczy postępowania zakupowego nr </w:t>
      </w:r>
      <w:r w:rsidRPr="00765052">
        <w:rPr>
          <w:rFonts w:asciiTheme="minorHAnsi" w:hAnsiTheme="minorHAnsi" w:cstheme="minorHAnsi"/>
          <w:sz w:val="20"/>
        </w:rPr>
        <w:t>POST/DYS/OW/GZ/</w:t>
      </w:r>
      <w:r w:rsidR="007F4EF2" w:rsidRPr="00765052">
        <w:rPr>
          <w:rFonts w:asciiTheme="minorHAnsi" w:hAnsiTheme="minorHAnsi" w:cstheme="minorHAnsi"/>
          <w:sz w:val="20"/>
        </w:rPr>
        <w:t>0</w:t>
      </w:r>
      <w:r w:rsidRPr="00765052">
        <w:rPr>
          <w:rFonts w:asciiTheme="minorHAnsi" w:hAnsiTheme="minorHAnsi" w:cstheme="minorHAnsi"/>
          <w:sz w:val="20"/>
        </w:rPr>
        <w:fldChar w:fldCharType="begin"/>
      </w:r>
      <w:r w:rsidRPr="00765052">
        <w:rPr>
          <w:rFonts w:asciiTheme="minorHAnsi" w:hAnsiTheme="minorHAnsi" w:cstheme="minorHAnsi"/>
          <w:sz w:val="20"/>
        </w:rPr>
        <w:instrText xml:space="preserve"> MERGEFIELD "nr_postepowania" </w:instrText>
      </w:r>
      <w:r w:rsidRPr="00765052">
        <w:rPr>
          <w:rFonts w:asciiTheme="minorHAnsi" w:hAnsiTheme="minorHAnsi" w:cstheme="minorHAnsi"/>
          <w:sz w:val="20"/>
        </w:rPr>
        <w:fldChar w:fldCharType="separate"/>
      </w:r>
      <w:r w:rsidR="003B3152" w:rsidRPr="00765052">
        <w:rPr>
          <w:rFonts w:asciiTheme="minorHAnsi" w:hAnsiTheme="minorHAnsi" w:cstheme="minorHAnsi"/>
          <w:noProof/>
          <w:sz w:val="20"/>
        </w:rPr>
        <w:t>2436</w:t>
      </w:r>
      <w:r w:rsidRPr="00765052">
        <w:rPr>
          <w:rFonts w:asciiTheme="minorHAnsi" w:hAnsiTheme="minorHAnsi" w:cstheme="minorHAnsi"/>
          <w:sz w:val="20"/>
        </w:rPr>
        <w:fldChar w:fldCharType="end"/>
      </w:r>
      <w:r w:rsidR="00B24CFB" w:rsidRPr="00765052">
        <w:rPr>
          <w:rFonts w:asciiTheme="minorHAnsi" w:hAnsiTheme="minorHAnsi" w:cstheme="minorHAnsi"/>
          <w:sz w:val="20"/>
        </w:rPr>
        <w:t>/2025</w:t>
      </w:r>
      <w:r w:rsidRPr="00765052">
        <w:rPr>
          <w:rFonts w:asciiTheme="minorHAnsi" w:eastAsia="Calibri" w:hAnsiTheme="minorHAnsi" w:cstheme="minorHAnsi"/>
          <w:sz w:val="20"/>
          <w:lang w:eastAsia="pl-PL"/>
        </w:rPr>
        <w:t xml:space="preserve"> prowadzonego w trybie przetargu nieograniczonego pn.: „</w:t>
      </w:r>
      <w:r w:rsidRPr="00765052">
        <w:rPr>
          <w:rFonts w:asciiTheme="minorHAnsi" w:eastAsia="Calibri" w:hAnsiTheme="minorHAnsi" w:cstheme="minorHAnsi"/>
          <w:sz w:val="20"/>
          <w:lang w:eastAsia="pl-PL"/>
        </w:rPr>
        <w:fldChar w:fldCharType="begin"/>
      </w:r>
      <w:r w:rsidRPr="00765052">
        <w:rPr>
          <w:rFonts w:asciiTheme="minorHAnsi" w:eastAsia="Calibri" w:hAnsiTheme="minorHAnsi" w:cstheme="minorHAnsi"/>
          <w:sz w:val="20"/>
          <w:lang w:eastAsia="pl-PL"/>
        </w:rPr>
        <w:instrText xml:space="preserve"> MERGEFIELD "nazwa_post" </w:instrText>
      </w:r>
      <w:r w:rsidRPr="00765052">
        <w:rPr>
          <w:rFonts w:asciiTheme="minorHAnsi" w:eastAsia="Calibri" w:hAnsiTheme="minorHAnsi" w:cstheme="minorHAnsi"/>
          <w:sz w:val="20"/>
          <w:lang w:eastAsia="pl-PL"/>
        </w:rPr>
        <w:fldChar w:fldCharType="separate"/>
      </w:r>
      <w:r w:rsidR="003B3152" w:rsidRPr="00765052">
        <w:rPr>
          <w:rFonts w:asciiTheme="minorHAnsi" w:eastAsia="Calibri" w:hAnsiTheme="minorHAnsi" w:cstheme="minorHAnsi"/>
          <w:noProof/>
          <w:sz w:val="20"/>
          <w:lang w:eastAsia="pl-PL"/>
        </w:rPr>
        <w:t>Wykonanie prac projektowych i kosztorysowych na terenie działania Rejonu Energetycznego Wyszków w podziale na 4 zadania.</w:t>
      </w:r>
      <w:r w:rsidRPr="00765052">
        <w:rPr>
          <w:rFonts w:asciiTheme="minorHAnsi" w:eastAsia="Calibri" w:hAnsiTheme="minorHAnsi" w:cstheme="minorHAnsi"/>
          <w:sz w:val="20"/>
          <w:lang w:eastAsia="pl-PL"/>
        </w:rPr>
        <w:fldChar w:fldCharType="end"/>
      </w:r>
      <w:r w:rsidRPr="00765052">
        <w:rPr>
          <w:rFonts w:asciiTheme="minorHAnsi" w:eastAsia="Calibri" w:hAnsiTheme="minorHAnsi" w:cstheme="minorHAnsi"/>
          <w:sz w:val="20"/>
          <w:lang w:eastAsia="pl-PL"/>
        </w:rPr>
        <w:t>”</w:t>
      </w:r>
    </w:p>
    <w:p w14:paraId="1D03E4C7" w14:textId="77777777" w:rsidR="00373835" w:rsidRPr="00765052" w:rsidRDefault="00373835" w:rsidP="00373835">
      <w:pPr>
        <w:spacing w:after="80" w:line="240" w:lineRule="auto"/>
        <w:ind w:left="-142"/>
        <w:rPr>
          <w:rFonts w:asciiTheme="minorHAnsi" w:eastAsia="Calibri" w:hAnsiTheme="minorHAnsi" w:cstheme="minorHAnsi"/>
          <w:sz w:val="20"/>
          <w:lang w:eastAsia="pl-PL"/>
        </w:rPr>
      </w:pPr>
      <w:r w:rsidRPr="00765052">
        <w:rPr>
          <w:rFonts w:asciiTheme="minorHAnsi" w:eastAsia="Calibri" w:hAnsiTheme="minorHAnsi" w:cstheme="minorHAnsi"/>
          <w:b/>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373835" w:rsidRPr="00765052" w14:paraId="3CBF09CB" w14:textId="77777777" w:rsidTr="00A4268A">
        <w:trPr>
          <w:cantSplit/>
          <w:trHeight w:val="532"/>
        </w:trPr>
        <w:tc>
          <w:tcPr>
            <w:tcW w:w="4253" w:type="dxa"/>
            <w:shd w:val="clear" w:color="auto" w:fill="C6D9F1"/>
            <w:vAlign w:val="center"/>
          </w:tcPr>
          <w:p w14:paraId="396C7365" w14:textId="77777777" w:rsidR="00373835" w:rsidRPr="00765052" w:rsidRDefault="00373835" w:rsidP="00A4268A">
            <w:pPr>
              <w:spacing w:line="240" w:lineRule="auto"/>
              <w:jc w:val="center"/>
              <w:rPr>
                <w:rFonts w:ascii="Calibri" w:hAnsi="Calibri"/>
                <w:sz w:val="20"/>
                <w:szCs w:val="22"/>
              </w:rPr>
            </w:pPr>
            <w:r w:rsidRPr="00765052">
              <w:rPr>
                <w:rFonts w:ascii="Calibri" w:hAnsi="Calibri"/>
                <w:sz w:val="20"/>
                <w:szCs w:val="22"/>
              </w:rPr>
              <w:t>Pełna nazwa podmiotu oddającego do dyspozycji niezbędne zasoby</w:t>
            </w:r>
          </w:p>
        </w:tc>
        <w:tc>
          <w:tcPr>
            <w:tcW w:w="2835" w:type="dxa"/>
            <w:shd w:val="clear" w:color="auto" w:fill="C6D9F1"/>
            <w:vAlign w:val="center"/>
          </w:tcPr>
          <w:p w14:paraId="1093C003" w14:textId="77777777" w:rsidR="00373835" w:rsidRPr="00765052" w:rsidRDefault="00373835" w:rsidP="00A4268A">
            <w:pPr>
              <w:spacing w:line="240" w:lineRule="auto"/>
              <w:ind w:left="214" w:hanging="142"/>
              <w:jc w:val="center"/>
              <w:rPr>
                <w:rFonts w:ascii="Calibri" w:hAnsi="Calibri"/>
                <w:sz w:val="20"/>
                <w:szCs w:val="22"/>
              </w:rPr>
            </w:pPr>
            <w:r w:rsidRPr="00765052">
              <w:rPr>
                <w:rFonts w:ascii="Calibri" w:hAnsi="Calibri"/>
                <w:sz w:val="20"/>
                <w:szCs w:val="22"/>
              </w:rPr>
              <w:t>Adres podmiotu</w:t>
            </w:r>
          </w:p>
        </w:tc>
        <w:tc>
          <w:tcPr>
            <w:tcW w:w="3044" w:type="dxa"/>
            <w:shd w:val="clear" w:color="auto" w:fill="C6D9F1"/>
            <w:vAlign w:val="center"/>
          </w:tcPr>
          <w:p w14:paraId="0F39F029" w14:textId="77777777" w:rsidR="00373835" w:rsidRPr="00765052" w:rsidRDefault="00373835" w:rsidP="00A4268A">
            <w:pPr>
              <w:spacing w:line="240" w:lineRule="auto"/>
              <w:ind w:firstLine="72"/>
              <w:jc w:val="center"/>
              <w:rPr>
                <w:rFonts w:ascii="Calibri" w:hAnsi="Calibri"/>
                <w:sz w:val="20"/>
                <w:szCs w:val="22"/>
              </w:rPr>
            </w:pPr>
            <w:r w:rsidRPr="00765052">
              <w:rPr>
                <w:rFonts w:ascii="Calibri" w:hAnsi="Calibri"/>
                <w:sz w:val="20"/>
                <w:szCs w:val="22"/>
              </w:rPr>
              <w:t>NIP/REGON</w:t>
            </w:r>
          </w:p>
        </w:tc>
      </w:tr>
      <w:tr w:rsidR="00373835" w:rsidRPr="00765052" w14:paraId="1385702E" w14:textId="77777777" w:rsidTr="00A4268A">
        <w:trPr>
          <w:cantSplit/>
          <w:trHeight w:val="145"/>
        </w:trPr>
        <w:tc>
          <w:tcPr>
            <w:tcW w:w="4253" w:type="dxa"/>
          </w:tcPr>
          <w:p w14:paraId="07E793BB" w14:textId="77777777" w:rsidR="00373835" w:rsidRPr="00765052" w:rsidRDefault="00373835" w:rsidP="00A4268A">
            <w:pPr>
              <w:ind w:hanging="1418"/>
              <w:jc w:val="center"/>
              <w:rPr>
                <w:rFonts w:ascii="Calibri" w:hAnsi="Calibri"/>
                <w:szCs w:val="22"/>
              </w:rPr>
            </w:pPr>
          </w:p>
          <w:p w14:paraId="5A1B1E63" w14:textId="77777777" w:rsidR="00373835" w:rsidRPr="00765052" w:rsidRDefault="00373835" w:rsidP="00A4268A">
            <w:pPr>
              <w:ind w:hanging="1418"/>
              <w:rPr>
                <w:rFonts w:ascii="Calibri" w:hAnsi="Calibri"/>
                <w:szCs w:val="22"/>
              </w:rPr>
            </w:pPr>
          </w:p>
        </w:tc>
        <w:tc>
          <w:tcPr>
            <w:tcW w:w="2835" w:type="dxa"/>
          </w:tcPr>
          <w:p w14:paraId="5D69914F" w14:textId="77777777" w:rsidR="00373835" w:rsidRPr="00765052" w:rsidRDefault="00373835" w:rsidP="00A4268A">
            <w:pPr>
              <w:ind w:hanging="1418"/>
              <w:jc w:val="center"/>
              <w:rPr>
                <w:rFonts w:ascii="Calibri" w:hAnsi="Calibri"/>
                <w:szCs w:val="22"/>
              </w:rPr>
            </w:pPr>
          </w:p>
        </w:tc>
        <w:tc>
          <w:tcPr>
            <w:tcW w:w="3044" w:type="dxa"/>
          </w:tcPr>
          <w:p w14:paraId="35F85945" w14:textId="77777777" w:rsidR="00373835" w:rsidRPr="00765052" w:rsidRDefault="00373835" w:rsidP="00A4268A">
            <w:pPr>
              <w:ind w:hanging="1418"/>
              <w:jc w:val="center"/>
              <w:rPr>
                <w:rFonts w:ascii="Calibri" w:hAnsi="Calibri"/>
                <w:szCs w:val="22"/>
              </w:rPr>
            </w:pPr>
          </w:p>
        </w:tc>
      </w:tr>
    </w:tbl>
    <w:p w14:paraId="012D4C76" w14:textId="77777777" w:rsidR="00373835" w:rsidRPr="00765052" w:rsidRDefault="00373835" w:rsidP="001641C9">
      <w:pPr>
        <w:spacing w:after="80" w:line="240" w:lineRule="auto"/>
        <w:rPr>
          <w:rFonts w:asciiTheme="minorHAnsi" w:eastAsia="Calibri" w:hAnsiTheme="minorHAnsi" w:cstheme="minorHAnsi"/>
          <w:sz w:val="16"/>
          <w:szCs w:val="16"/>
          <w:lang w:eastAsia="pl-PL"/>
        </w:rPr>
      </w:pPr>
    </w:p>
    <w:p w14:paraId="41DB03BD" w14:textId="77777777" w:rsidR="00373835" w:rsidRPr="00765052" w:rsidRDefault="00373835" w:rsidP="00373835">
      <w:pPr>
        <w:spacing w:after="80" w:line="240" w:lineRule="auto"/>
        <w:ind w:left="-142"/>
        <w:rPr>
          <w:rFonts w:asciiTheme="minorHAnsi" w:hAnsiTheme="minorHAnsi"/>
          <w:sz w:val="20"/>
        </w:rPr>
      </w:pPr>
      <w:r w:rsidRPr="00765052">
        <w:rPr>
          <w:rFonts w:asciiTheme="minorHAnsi" w:eastAsia="Calibri" w:hAnsiTheme="minorHAnsi" w:cstheme="minorHAnsi"/>
          <w:b/>
          <w:sz w:val="20"/>
          <w:lang w:eastAsia="pl-PL"/>
        </w:rPr>
        <w:t>Oświadczamy</w:t>
      </w:r>
      <w:r w:rsidRPr="00765052">
        <w:rPr>
          <w:rFonts w:asciiTheme="minorHAnsi" w:hAnsiTheme="minorHAnsi"/>
          <w:sz w:val="20"/>
        </w:rPr>
        <w:t>, że zobowiązujemy się do oddania Wykonawcy ………………………………….……... (</w:t>
      </w:r>
      <w:r w:rsidRPr="00765052">
        <w:rPr>
          <w:rFonts w:asciiTheme="minorHAnsi" w:hAnsiTheme="minorHAnsi"/>
          <w:i/>
          <w:sz w:val="20"/>
        </w:rPr>
        <w:t>nazwa Wykonawcy</w:t>
      </w:r>
      <w:r w:rsidRPr="00765052">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373835" w:rsidRPr="00765052" w14:paraId="0BC4DCBD" w14:textId="77777777" w:rsidTr="00A4268A">
        <w:trPr>
          <w:trHeight w:val="1104"/>
        </w:trPr>
        <w:tc>
          <w:tcPr>
            <w:tcW w:w="1560" w:type="dxa"/>
            <w:shd w:val="clear" w:color="auto" w:fill="C6D9F1" w:themeFill="text2" w:themeFillTint="33"/>
            <w:vAlign w:val="center"/>
          </w:tcPr>
          <w:p w14:paraId="0A2B3E55" w14:textId="77777777" w:rsidR="00373835" w:rsidRPr="00765052" w:rsidRDefault="00373835" w:rsidP="00A4268A">
            <w:pPr>
              <w:autoSpaceDE w:val="0"/>
              <w:autoSpaceDN w:val="0"/>
              <w:adjustRightInd w:val="0"/>
              <w:spacing w:line="240" w:lineRule="auto"/>
              <w:jc w:val="center"/>
              <w:rPr>
                <w:rFonts w:asciiTheme="minorHAnsi" w:hAnsiTheme="minorHAnsi"/>
                <w:sz w:val="18"/>
                <w:szCs w:val="18"/>
              </w:rPr>
            </w:pPr>
            <w:r w:rsidRPr="00765052">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38030B8F" w14:textId="77777777" w:rsidR="00373835" w:rsidRPr="00765052" w:rsidRDefault="00373835" w:rsidP="00A4268A">
            <w:pPr>
              <w:autoSpaceDE w:val="0"/>
              <w:autoSpaceDN w:val="0"/>
              <w:adjustRightInd w:val="0"/>
              <w:spacing w:line="240" w:lineRule="auto"/>
              <w:jc w:val="center"/>
              <w:rPr>
                <w:rFonts w:asciiTheme="minorHAnsi" w:hAnsiTheme="minorHAnsi"/>
                <w:sz w:val="18"/>
                <w:szCs w:val="18"/>
              </w:rPr>
            </w:pPr>
            <w:r w:rsidRPr="00765052">
              <w:rPr>
                <w:rFonts w:asciiTheme="minorHAnsi" w:hAnsiTheme="minorHAnsi"/>
                <w:sz w:val="18"/>
                <w:szCs w:val="18"/>
              </w:rPr>
              <w:t xml:space="preserve">Rodzaj zasobu </w:t>
            </w:r>
            <w:r w:rsidRPr="00765052">
              <w:rPr>
                <w:rFonts w:asciiTheme="minorHAnsi" w:hAnsiTheme="minorHAnsi" w:cstheme="minorHAnsi"/>
                <w:i/>
                <w:sz w:val="18"/>
                <w:szCs w:val="18"/>
              </w:rPr>
              <w:t>(</w:t>
            </w:r>
            <w:r w:rsidRPr="00765052">
              <w:rPr>
                <w:rFonts w:asciiTheme="minorHAnsi" w:hAnsiTheme="minorHAnsi"/>
                <w:i/>
                <w:sz w:val="18"/>
                <w:szCs w:val="18"/>
              </w:rPr>
              <w:t>jeśli dotyczy</w:t>
            </w:r>
            <w:r w:rsidRPr="00765052">
              <w:rPr>
                <w:rFonts w:asciiTheme="minorHAnsi" w:hAnsiTheme="minorHAnsi" w:cstheme="minorHAnsi"/>
                <w:i/>
                <w:sz w:val="18"/>
                <w:szCs w:val="18"/>
              </w:rPr>
              <w:t>)</w:t>
            </w:r>
          </w:p>
        </w:tc>
        <w:tc>
          <w:tcPr>
            <w:tcW w:w="992" w:type="dxa"/>
            <w:shd w:val="clear" w:color="auto" w:fill="C6D9F1" w:themeFill="text2" w:themeFillTint="33"/>
            <w:vAlign w:val="center"/>
          </w:tcPr>
          <w:p w14:paraId="67DF4E21" w14:textId="77777777" w:rsidR="00373835" w:rsidRPr="00765052" w:rsidRDefault="00373835" w:rsidP="00A4268A">
            <w:pPr>
              <w:autoSpaceDE w:val="0"/>
              <w:autoSpaceDN w:val="0"/>
              <w:adjustRightInd w:val="0"/>
              <w:spacing w:line="240" w:lineRule="auto"/>
              <w:jc w:val="center"/>
              <w:rPr>
                <w:rFonts w:asciiTheme="minorHAnsi" w:hAnsiTheme="minorHAnsi"/>
                <w:sz w:val="18"/>
                <w:szCs w:val="18"/>
              </w:rPr>
            </w:pPr>
            <w:r w:rsidRPr="00765052">
              <w:rPr>
                <w:rFonts w:asciiTheme="minorHAnsi" w:hAnsiTheme="minorHAnsi"/>
                <w:sz w:val="18"/>
                <w:szCs w:val="18"/>
              </w:rPr>
              <w:t>Zakres udostępnianych zasobów</w:t>
            </w:r>
          </w:p>
        </w:tc>
        <w:tc>
          <w:tcPr>
            <w:tcW w:w="1809" w:type="dxa"/>
            <w:shd w:val="clear" w:color="auto" w:fill="C6D9F1" w:themeFill="text2" w:themeFillTint="33"/>
            <w:vAlign w:val="center"/>
          </w:tcPr>
          <w:p w14:paraId="7CC53861" w14:textId="77777777" w:rsidR="00373835" w:rsidRPr="00765052" w:rsidRDefault="00373835" w:rsidP="00A4268A">
            <w:pPr>
              <w:autoSpaceDE w:val="0"/>
              <w:autoSpaceDN w:val="0"/>
              <w:adjustRightInd w:val="0"/>
              <w:spacing w:line="240" w:lineRule="auto"/>
              <w:jc w:val="center"/>
              <w:rPr>
                <w:rFonts w:asciiTheme="minorHAnsi" w:hAnsiTheme="minorHAnsi"/>
                <w:sz w:val="18"/>
                <w:szCs w:val="18"/>
              </w:rPr>
            </w:pPr>
            <w:r w:rsidRPr="00765052">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3510CCC3" w14:textId="77777777" w:rsidR="00373835" w:rsidRPr="00765052" w:rsidRDefault="00373835" w:rsidP="00A4268A">
            <w:pPr>
              <w:autoSpaceDE w:val="0"/>
              <w:autoSpaceDN w:val="0"/>
              <w:adjustRightInd w:val="0"/>
              <w:spacing w:line="240" w:lineRule="auto"/>
              <w:jc w:val="center"/>
              <w:rPr>
                <w:rFonts w:asciiTheme="minorHAnsi" w:hAnsiTheme="minorHAnsi"/>
                <w:sz w:val="18"/>
                <w:szCs w:val="18"/>
              </w:rPr>
            </w:pPr>
            <w:r w:rsidRPr="00765052">
              <w:rPr>
                <w:rFonts w:asciiTheme="minorHAnsi" w:hAnsiTheme="minorHAnsi"/>
                <w:sz w:val="18"/>
                <w:szCs w:val="18"/>
              </w:rPr>
              <w:t>Czy zasoby są udostępniane na cały okres realizacji Zakupu/Umowy (TAK/NIE</w:t>
            </w:r>
            <w:r w:rsidRPr="00765052">
              <w:rPr>
                <w:rFonts w:asciiTheme="minorHAnsi" w:hAnsiTheme="minorHAnsi"/>
                <w:sz w:val="18"/>
                <w:szCs w:val="18"/>
                <w:vertAlign w:val="superscript"/>
              </w:rPr>
              <w:footnoteReference w:id="12"/>
            </w:r>
            <w:r w:rsidRPr="00765052">
              <w:rPr>
                <w:rFonts w:asciiTheme="minorHAnsi" w:hAnsiTheme="minorHAnsi"/>
                <w:sz w:val="18"/>
                <w:szCs w:val="18"/>
              </w:rPr>
              <w:t xml:space="preserve">) </w:t>
            </w:r>
          </w:p>
          <w:p w14:paraId="608C217D" w14:textId="77777777" w:rsidR="00373835" w:rsidRPr="00765052" w:rsidRDefault="00373835" w:rsidP="00A4268A">
            <w:pPr>
              <w:autoSpaceDE w:val="0"/>
              <w:autoSpaceDN w:val="0"/>
              <w:adjustRightInd w:val="0"/>
              <w:spacing w:line="240" w:lineRule="auto"/>
              <w:jc w:val="center"/>
              <w:rPr>
                <w:rFonts w:asciiTheme="minorHAnsi" w:hAnsiTheme="minorHAnsi"/>
                <w:sz w:val="18"/>
                <w:szCs w:val="18"/>
              </w:rPr>
            </w:pPr>
            <w:r w:rsidRPr="00765052">
              <w:rPr>
                <w:rFonts w:asciiTheme="minorHAnsi" w:hAnsiTheme="minorHAnsi"/>
                <w:sz w:val="18"/>
                <w:szCs w:val="18"/>
              </w:rPr>
              <w:t>Okres udostępnienia zasobów</w:t>
            </w:r>
          </w:p>
        </w:tc>
        <w:tc>
          <w:tcPr>
            <w:tcW w:w="1701" w:type="dxa"/>
            <w:shd w:val="clear" w:color="auto" w:fill="C6D9F1" w:themeFill="text2" w:themeFillTint="33"/>
          </w:tcPr>
          <w:p w14:paraId="7AEDB1A4" w14:textId="77777777" w:rsidR="00373835" w:rsidRPr="00765052" w:rsidRDefault="00373835" w:rsidP="00A4268A">
            <w:pPr>
              <w:autoSpaceDE w:val="0"/>
              <w:autoSpaceDN w:val="0"/>
              <w:adjustRightInd w:val="0"/>
              <w:spacing w:line="240" w:lineRule="auto"/>
              <w:jc w:val="center"/>
              <w:rPr>
                <w:rFonts w:asciiTheme="minorHAnsi" w:hAnsiTheme="minorHAnsi"/>
                <w:sz w:val="18"/>
                <w:szCs w:val="18"/>
              </w:rPr>
            </w:pPr>
            <w:r w:rsidRPr="00765052">
              <w:rPr>
                <w:rFonts w:asciiTheme="minorHAnsi" w:hAnsiTheme="minorHAnsi"/>
                <w:sz w:val="18"/>
                <w:szCs w:val="18"/>
              </w:rPr>
              <w:t xml:space="preserve">Udział oraz zakres Podmiotu udostępniającego zasoby w realizacji Usług </w:t>
            </w:r>
            <w:r w:rsidRPr="00765052">
              <w:rPr>
                <w:rFonts w:asciiTheme="minorHAnsi" w:hAnsiTheme="minorHAnsi" w:cstheme="minorHAnsi"/>
                <w:i/>
                <w:sz w:val="18"/>
                <w:szCs w:val="18"/>
              </w:rPr>
              <w:t>(</w:t>
            </w:r>
            <w:r w:rsidRPr="00765052">
              <w:rPr>
                <w:rFonts w:asciiTheme="minorHAnsi" w:hAnsiTheme="minorHAnsi"/>
                <w:i/>
                <w:sz w:val="18"/>
                <w:szCs w:val="18"/>
              </w:rPr>
              <w:t>jeśli dotyczy</w:t>
            </w:r>
            <w:r w:rsidRPr="00765052">
              <w:rPr>
                <w:rFonts w:asciiTheme="minorHAnsi" w:hAnsiTheme="minorHAnsi" w:cstheme="minorHAnsi"/>
                <w:i/>
                <w:sz w:val="18"/>
                <w:szCs w:val="18"/>
              </w:rPr>
              <w:t>)</w:t>
            </w:r>
          </w:p>
        </w:tc>
      </w:tr>
      <w:tr w:rsidR="00373835" w:rsidRPr="00765052" w14:paraId="243A9C1F" w14:textId="77777777" w:rsidTr="00A4268A">
        <w:trPr>
          <w:trHeight w:val="277"/>
        </w:trPr>
        <w:tc>
          <w:tcPr>
            <w:tcW w:w="1560" w:type="dxa"/>
            <w:vMerge w:val="restart"/>
            <w:shd w:val="clear" w:color="auto" w:fill="F2F2F2" w:themeFill="background1" w:themeFillShade="F2"/>
            <w:vAlign w:val="center"/>
          </w:tcPr>
          <w:p w14:paraId="1A54F164" w14:textId="77777777" w:rsidR="00373835" w:rsidRPr="00765052" w:rsidRDefault="00373835" w:rsidP="00A4268A">
            <w:pPr>
              <w:autoSpaceDE w:val="0"/>
              <w:autoSpaceDN w:val="0"/>
              <w:adjustRightInd w:val="0"/>
              <w:spacing w:line="240" w:lineRule="auto"/>
              <w:jc w:val="center"/>
              <w:rPr>
                <w:rFonts w:asciiTheme="minorHAnsi" w:hAnsiTheme="minorHAnsi"/>
                <w:sz w:val="18"/>
                <w:szCs w:val="18"/>
              </w:rPr>
            </w:pPr>
            <w:r w:rsidRPr="00765052">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47BD3BAE" w14:textId="77777777" w:rsidR="00373835" w:rsidRPr="00765052" w:rsidRDefault="00373835" w:rsidP="00A4268A">
            <w:pPr>
              <w:autoSpaceDE w:val="0"/>
              <w:autoSpaceDN w:val="0"/>
              <w:adjustRightInd w:val="0"/>
              <w:spacing w:line="240" w:lineRule="auto"/>
              <w:jc w:val="center"/>
              <w:rPr>
                <w:rFonts w:asciiTheme="minorHAnsi" w:hAnsiTheme="minorHAnsi"/>
                <w:i/>
                <w:sz w:val="18"/>
                <w:szCs w:val="18"/>
              </w:rPr>
            </w:pPr>
            <w:r w:rsidRPr="00765052">
              <w:rPr>
                <w:rFonts w:asciiTheme="minorHAnsi" w:hAnsiTheme="minorHAnsi"/>
                <w:i/>
                <w:sz w:val="18"/>
                <w:szCs w:val="18"/>
              </w:rPr>
              <w:t>Polisa OC</w:t>
            </w:r>
          </w:p>
        </w:tc>
        <w:tc>
          <w:tcPr>
            <w:tcW w:w="992" w:type="dxa"/>
          </w:tcPr>
          <w:p w14:paraId="41A75E73" w14:textId="77777777" w:rsidR="00373835" w:rsidRPr="00765052" w:rsidRDefault="00373835" w:rsidP="00A4268A">
            <w:pPr>
              <w:autoSpaceDE w:val="0"/>
              <w:autoSpaceDN w:val="0"/>
              <w:adjustRightInd w:val="0"/>
              <w:spacing w:line="240" w:lineRule="auto"/>
              <w:jc w:val="center"/>
              <w:rPr>
                <w:rFonts w:asciiTheme="minorHAnsi" w:hAnsiTheme="minorHAnsi"/>
                <w:i/>
                <w:sz w:val="20"/>
              </w:rPr>
            </w:pPr>
          </w:p>
        </w:tc>
        <w:tc>
          <w:tcPr>
            <w:tcW w:w="1809" w:type="dxa"/>
          </w:tcPr>
          <w:p w14:paraId="4CDF2C41" w14:textId="77777777" w:rsidR="00373835" w:rsidRPr="00765052" w:rsidRDefault="00373835" w:rsidP="00A4268A">
            <w:pPr>
              <w:autoSpaceDE w:val="0"/>
              <w:autoSpaceDN w:val="0"/>
              <w:adjustRightInd w:val="0"/>
              <w:spacing w:line="240" w:lineRule="auto"/>
              <w:jc w:val="center"/>
              <w:rPr>
                <w:rFonts w:asciiTheme="minorHAnsi" w:hAnsiTheme="minorHAnsi"/>
                <w:i/>
                <w:sz w:val="20"/>
              </w:rPr>
            </w:pPr>
          </w:p>
        </w:tc>
        <w:tc>
          <w:tcPr>
            <w:tcW w:w="2268" w:type="dxa"/>
          </w:tcPr>
          <w:p w14:paraId="28B1A895" w14:textId="77777777" w:rsidR="00373835" w:rsidRPr="00765052" w:rsidRDefault="00373835" w:rsidP="00A4268A">
            <w:pPr>
              <w:autoSpaceDE w:val="0"/>
              <w:autoSpaceDN w:val="0"/>
              <w:adjustRightInd w:val="0"/>
              <w:spacing w:line="240" w:lineRule="auto"/>
              <w:jc w:val="center"/>
              <w:rPr>
                <w:rFonts w:asciiTheme="minorHAnsi" w:hAnsiTheme="minorHAnsi"/>
                <w:i/>
                <w:sz w:val="20"/>
              </w:rPr>
            </w:pPr>
          </w:p>
        </w:tc>
        <w:tc>
          <w:tcPr>
            <w:tcW w:w="1701" w:type="dxa"/>
          </w:tcPr>
          <w:p w14:paraId="429D3658" w14:textId="77777777" w:rsidR="00373835" w:rsidRPr="00765052" w:rsidRDefault="00373835" w:rsidP="00A4268A">
            <w:pPr>
              <w:autoSpaceDE w:val="0"/>
              <w:autoSpaceDN w:val="0"/>
              <w:adjustRightInd w:val="0"/>
              <w:spacing w:line="240" w:lineRule="auto"/>
              <w:jc w:val="center"/>
              <w:rPr>
                <w:rFonts w:asciiTheme="minorHAnsi" w:hAnsiTheme="minorHAnsi"/>
                <w:i/>
                <w:sz w:val="20"/>
              </w:rPr>
            </w:pPr>
          </w:p>
        </w:tc>
      </w:tr>
      <w:tr w:rsidR="00373835" w:rsidRPr="00765052" w14:paraId="441C49C0" w14:textId="77777777" w:rsidTr="00A4268A">
        <w:trPr>
          <w:trHeight w:val="318"/>
        </w:trPr>
        <w:tc>
          <w:tcPr>
            <w:tcW w:w="1560" w:type="dxa"/>
            <w:vMerge/>
            <w:shd w:val="clear" w:color="auto" w:fill="F2F2F2" w:themeFill="background1" w:themeFillShade="F2"/>
            <w:vAlign w:val="center"/>
          </w:tcPr>
          <w:p w14:paraId="7784160B" w14:textId="77777777" w:rsidR="00373835" w:rsidRPr="00765052" w:rsidRDefault="00373835" w:rsidP="00A4268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214E9A76" w14:textId="77777777" w:rsidR="00373835" w:rsidRPr="00765052" w:rsidRDefault="00373835" w:rsidP="00A4268A">
            <w:pPr>
              <w:autoSpaceDE w:val="0"/>
              <w:autoSpaceDN w:val="0"/>
              <w:adjustRightInd w:val="0"/>
              <w:spacing w:line="240" w:lineRule="auto"/>
              <w:jc w:val="center"/>
              <w:rPr>
                <w:rFonts w:asciiTheme="minorHAnsi" w:hAnsiTheme="minorHAnsi"/>
                <w:i/>
                <w:sz w:val="18"/>
                <w:szCs w:val="18"/>
              </w:rPr>
            </w:pPr>
            <w:r w:rsidRPr="00765052">
              <w:rPr>
                <w:rFonts w:asciiTheme="minorHAnsi" w:hAnsiTheme="minorHAnsi"/>
                <w:i/>
                <w:sz w:val="18"/>
                <w:szCs w:val="18"/>
              </w:rPr>
              <w:t>Środki finansowe / zdolność kredytowa</w:t>
            </w:r>
          </w:p>
        </w:tc>
        <w:tc>
          <w:tcPr>
            <w:tcW w:w="992" w:type="dxa"/>
          </w:tcPr>
          <w:p w14:paraId="5F885B16" w14:textId="77777777" w:rsidR="00373835" w:rsidRPr="00765052" w:rsidRDefault="00373835" w:rsidP="00A4268A">
            <w:pPr>
              <w:autoSpaceDE w:val="0"/>
              <w:autoSpaceDN w:val="0"/>
              <w:adjustRightInd w:val="0"/>
              <w:spacing w:line="240" w:lineRule="auto"/>
              <w:jc w:val="center"/>
              <w:rPr>
                <w:rFonts w:asciiTheme="minorHAnsi" w:hAnsiTheme="minorHAnsi"/>
                <w:sz w:val="20"/>
              </w:rPr>
            </w:pPr>
          </w:p>
        </w:tc>
        <w:tc>
          <w:tcPr>
            <w:tcW w:w="1809" w:type="dxa"/>
          </w:tcPr>
          <w:p w14:paraId="0D1B3A01" w14:textId="77777777" w:rsidR="00373835" w:rsidRPr="00765052" w:rsidRDefault="00373835" w:rsidP="00A4268A">
            <w:pPr>
              <w:autoSpaceDE w:val="0"/>
              <w:autoSpaceDN w:val="0"/>
              <w:adjustRightInd w:val="0"/>
              <w:spacing w:line="240" w:lineRule="auto"/>
              <w:jc w:val="center"/>
              <w:rPr>
                <w:rFonts w:asciiTheme="minorHAnsi" w:hAnsiTheme="minorHAnsi"/>
                <w:sz w:val="20"/>
              </w:rPr>
            </w:pPr>
          </w:p>
        </w:tc>
        <w:tc>
          <w:tcPr>
            <w:tcW w:w="2268" w:type="dxa"/>
          </w:tcPr>
          <w:p w14:paraId="688CF820" w14:textId="77777777" w:rsidR="00373835" w:rsidRPr="00765052" w:rsidRDefault="00373835" w:rsidP="00A4268A">
            <w:pPr>
              <w:autoSpaceDE w:val="0"/>
              <w:autoSpaceDN w:val="0"/>
              <w:adjustRightInd w:val="0"/>
              <w:spacing w:line="240" w:lineRule="auto"/>
              <w:jc w:val="center"/>
              <w:rPr>
                <w:rFonts w:asciiTheme="minorHAnsi" w:hAnsiTheme="minorHAnsi"/>
                <w:sz w:val="20"/>
              </w:rPr>
            </w:pPr>
          </w:p>
        </w:tc>
        <w:tc>
          <w:tcPr>
            <w:tcW w:w="1701" w:type="dxa"/>
          </w:tcPr>
          <w:p w14:paraId="0317D392" w14:textId="77777777" w:rsidR="00373835" w:rsidRPr="00765052" w:rsidRDefault="00373835" w:rsidP="00A4268A">
            <w:pPr>
              <w:autoSpaceDE w:val="0"/>
              <w:autoSpaceDN w:val="0"/>
              <w:adjustRightInd w:val="0"/>
              <w:spacing w:line="240" w:lineRule="auto"/>
              <w:jc w:val="center"/>
              <w:rPr>
                <w:rFonts w:asciiTheme="minorHAnsi" w:hAnsiTheme="minorHAnsi"/>
                <w:sz w:val="20"/>
              </w:rPr>
            </w:pPr>
          </w:p>
        </w:tc>
      </w:tr>
      <w:tr w:rsidR="00373835" w:rsidRPr="00765052" w14:paraId="06761900" w14:textId="77777777" w:rsidTr="00A4268A">
        <w:trPr>
          <w:trHeight w:val="318"/>
        </w:trPr>
        <w:tc>
          <w:tcPr>
            <w:tcW w:w="1560" w:type="dxa"/>
            <w:vMerge/>
            <w:shd w:val="clear" w:color="auto" w:fill="F2F2F2" w:themeFill="background1" w:themeFillShade="F2"/>
            <w:vAlign w:val="center"/>
          </w:tcPr>
          <w:p w14:paraId="0C46300F" w14:textId="77777777" w:rsidR="00373835" w:rsidRPr="00765052" w:rsidRDefault="00373835" w:rsidP="00A4268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BAE69BD" w14:textId="77777777" w:rsidR="00373835" w:rsidRPr="00765052" w:rsidRDefault="00373835" w:rsidP="00A4268A">
            <w:pPr>
              <w:autoSpaceDE w:val="0"/>
              <w:autoSpaceDN w:val="0"/>
              <w:adjustRightInd w:val="0"/>
              <w:spacing w:line="240" w:lineRule="auto"/>
              <w:jc w:val="center"/>
              <w:rPr>
                <w:rFonts w:asciiTheme="minorHAnsi" w:hAnsiTheme="minorHAnsi"/>
                <w:i/>
                <w:sz w:val="18"/>
                <w:szCs w:val="18"/>
              </w:rPr>
            </w:pPr>
            <w:r w:rsidRPr="00765052">
              <w:rPr>
                <w:rFonts w:asciiTheme="minorHAnsi" w:hAnsiTheme="minorHAnsi"/>
                <w:i/>
                <w:sz w:val="18"/>
                <w:szCs w:val="18"/>
              </w:rPr>
              <w:t>Roczny przychód/ Sprawozdanie</w:t>
            </w:r>
          </w:p>
        </w:tc>
        <w:tc>
          <w:tcPr>
            <w:tcW w:w="992" w:type="dxa"/>
          </w:tcPr>
          <w:p w14:paraId="6D1B8400" w14:textId="77777777" w:rsidR="00373835" w:rsidRPr="00765052" w:rsidRDefault="00373835" w:rsidP="00A4268A">
            <w:pPr>
              <w:autoSpaceDE w:val="0"/>
              <w:autoSpaceDN w:val="0"/>
              <w:adjustRightInd w:val="0"/>
              <w:spacing w:line="240" w:lineRule="auto"/>
              <w:jc w:val="center"/>
              <w:rPr>
                <w:rFonts w:asciiTheme="minorHAnsi" w:hAnsiTheme="minorHAnsi"/>
                <w:sz w:val="20"/>
              </w:rPr>
            </w:pPr>
          </w:p>
        </w:tc>
        <w:tc>
          <w:tcPr>
            <w:tcW w:w="1809" w:type="dxa"/>
          </w:tcPr>
          <w:p w14:paraId="53A3D615" w14:textId="77777777" w:rsidR="00373835" w:rsidRPr="00765052" w:rsidRDefault="00373835" w:rsidP="00A4268A">
            <w:pPr>
              <w:autoSpaceDE w:val="0"/>
              <w:autoSpaceDN w:val="0"/>
              <w:adjustRightInd w:val="0"/>
              <w:spacing w:line="240" w:lineRule="auto"/>
              <w:jc w:val="center"/>
              <w:rPr>
                <w:rFonts w:asciiTheme="minorHAnsi" w:hAnsiTheme="minorHAnsi"/>
                <w:sz w:val="20"/>
              </w:rPr>
            </w:pPr>
          </w:p>
        </w:tc>
        <w:tc>
          <w:tcPr>
            <w:tcW w:w="2268" w:type="dxa"/>
          </w:tcPr>
          <w:p w14:paraId="4F58B4A0" w14:textId="77777777" w:rsidR="00373835" w:rsidRPr="00765052" w:rsidRDefault="00373835" w:rsidP="00A4268A">
            <w:pPr>
              <w:autoSpaceDE w:val="0"/>
              <w:autoSpaceDN w:val="0"/>
              <w:adjustRightInd w:val="0"/>
              <w:spacing w:line="240" w:lineRule="auto"/>
              <w:jc w:val="center"/>
              <w:rPr>
                <w:rFonts w:asciiTheme="minorHAnsi" w:hAnsiTheme="minorHAnsi"/>
                <w:sz w:val="20"/>
              </w:rPr>
            </w:pPr>
          </w:p>
        </w:tc>
        <w:tc>
          <w:tcPr>
            <w:tcW w:w="1701" w:type="dxa"/>
          </w:tcPr>
          <w:p w14:paraId="19164587" w14:textId="77777777" w:rsidR="00373835" w:rsidRPr="00765052" w:rsidRDefault="00373835" w:rsidP="00A4268A">
            <w:pPr>
              <w:autoSpaceDE w:val="0"/>
              <w:autoSpaceDN w:val="0"/>
              <w:adjustRightInd w:val="0"/>
              <w:spacing w:line="240" w:lineRule="auto"/>
              <w:jc w:val="center"/>
              <w:rPr>
                <w:rFonts w:asciiTheme="minorHAnsi" w:hAnsiTheme="minorHAnsi"/>
                <w:sz w:val="20"/>
              </w:rPr>
            </w:pPr>
          </w:p>
        </w:tc>
      </w:tr>
      <w:tr w:rsidR="00373835" w:rsidRPr="00765052" w14:paraId="126AAF8B" w14:textId="77777777" w:rsidTr="00A4268A">
        <w:trPr>
          <w:trHeight w:val="425"/>
        </w:trPr>
        <w:tc>
          <w:tcPr>
            <w:tcW w:w="1560" w:type="dxa"/>
            <w:vMerge w:val="restart"/>
            <w:shd w:val="clear" w:color="auto" w:fill="F2F2F2" w:themeFill="background1" w:themeFillShade="F2"/>
            <w:vAlign w:val="center"/>
          </w:tcPr>
          <w:p w14:paraId="7BA9B704" w14:textId="77777777" w:rsidR="00373835" w:rsidRPr="00765052" w:rsidRDefault="00373835" w:rsidP="00A4268A">
            <w:pPr>
              <w:autoSpaceDE w:val="0"/>
              <w:autoSpaceDN w:val="0"/>
              <w:adjustRightInd w:val="0"/>
              <w:spacing w:line="240" w:lineRule="auto"/>
              <w:jc w:val="center"/>
              <w:rPr>
                <w:rFonts w:asciiTheme="minorHAnsi" w:hAnsiTheme="minorHAnsi"/>
                <w:sz w:val="18"/>
                <w:szCs w:val="18"/>
              </w:rPr>
            </w:pPr>
            <w:r w:rsidRPr="00765052">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38DF0020" w14:textId="77777777" w:rsidR="00373835" w:rsidRPr="00765052" w:rsidRDefault="00373835" w:rsidP="00A4268A">
            <w:pPr>
              <w:autoSpaceDE w:val="0"/>
              <w:autoSpaceDN w:val="0"/>
              <w:adjustRightInd w:val="0"/>
              <w:spacing w:line="240" w:lineRule="auto"/>
              <w:jc w:val="center"/>
              <w:rPr>
                <w:rFonts w:asciiTheme="minorHAnsi" w:hAnsiTheme="minorHAnsi"/>
                <w:i/>
                <w:sz w:val="18"/>
                <w:szCs w:val="18"/>
              </w:rPr>
            </w:pPr>
            <w:r w:rsidRPr="00765052">
              <w:rPr>
                <w:rFonts w:asciiTheme="minorHAnsi" w:hAnsiTheme="minorHAnsi"/>
                <w:i/>
                <w:sz w:val="18"/>
                <w:szCs w:val="18"/>
              </w:rPr>
              <w:t>Wykształcenie/kwalifikacje zawodowe</w:t>
            </w:r>
          </w:p>
        </w:tc>
        <w:tc>
          <w:tcPr>
            <w:tcW w:w="992" w:type="dxa"/>
          </w:tcPr>
          <w:p w14:paraId="5E14A636" w14:textId="77777777" w:rsidR="00373835" w:rsidRPr="00765052" w:rsidRDefault="00373835" w:rsidP="00A4268A">
            <w:pPr>
              <w:autoSpaceDE w:val="0"/>
              <w:autoSpaceDN w:val="0"/>
              <w:adjustRightInd w:val="0"/>
              <w:spacing w:line="240" w:lineRule="auto"/>
              <w:rPr>
                <w:rFonts w:asciiTheme="minorHAnsi" w:hAnsiTheme="minorHAnsi"/>
                <w:sz w:val="20"/>
              </w:rPr>
            </w:pPr>
          </w:p>
        </w:tc>
        <w:tc>
          <w:tcPr>
            <w:tcW w:w="1809" w:type="dxa"/>
          </w:tcPr>
          <w:p w14:paraId="5939569C" w14:textId="77777777" w:rsidR="00373835" w:rsidRPr="00765052" w:rsidRDefault="00373835" w:rsidP="00A4268A">
            <w:pPr>
              <w:autoSpaceDE w:val="0"/>
              <w:autoSpaceDN w:val="0"/>
              <w:adjustRightInd w:val="0"/>
              <w:spacing w:line="240" w:lineRule="auto"/>
              <w:rPr>
                <w:rFonts w:asciiTheme="minorHAnsi" w:hAnsiTheme="minorHAnsi"/>
                <w:sz w:val="20"/>
              </w:rPr>
            </w:pPr>
          </w:p>
        </w:tc>
        <w:tc>
          <w:tcPr>
            <w:tcW w:w="2268" w:type="dxa"/>
          </w:tcPr>
          <w:p w14:paraId="07BC7538" w14:textId="77777777" w:rsidR="00373835" w:rsidRPr="00765052" w:rsidRDefault="00373835" w:rsidP="00A4268A">
            <w:pPr>
              <w:autoSpaceDE w:val="0"/>
              <w:autoSpaceDN w:val="0"/>
              <w:adjustRightInd w:val="0"/>
              <w:spacing w:line="240" w:lineRule="auto"/>
              <w:rPr>
                <w:rFonts w:asciiTheme="minorHAnsi" w:hAnsiTheme="minorHAnsi"/>
                <w:sz w:val="20"/>
              </w:rPr>
            </w:pPr>
          </w:p>
        </w:tc>
        <w:tc>
          <w:tcPr>
            <w:tcW w:w="1701" w:type="dxa"/>
          </w:tcPr>
          <w:p w14:paraId="63E990F3" w14:textId="77777777" w:rsidR="00373835" w:rsidRPr="00765052" w:rsidRDefault="00373835" w:rsidP="00A4268A">
            <w:pPr>
              <w:autoSpaceDE w:val="0"/>
              <w:autoSpaceDN w:val="0"/>
              <w:adjustRightInd w:val="0"/>
              <w:spacing w:line="240" w:lineRule="auto"/>
              <w:rPr>
                <w:rFonts w:asciiTheme="minorHAnsi" w:hAnsiTheme="minorHAnsi"/>
                <w:sz w:val="20"/>
              </w:rPr>
            </w:pPr>
          </w:p>
        </w:tc>
      </w:tr>
      <w:tr w:rsidR="00373835" w:rsidRPr="00765052" w14:paraId="6DCCCFCC" w14:textId="77777777" w:rsidTr="00A4268A">
        <w:trPr>
          <w:trHeight w:val="425"/>
        </w:trPr>
        <w:tc>
          <w:tcPr>
            <w:tcW w:w="1560" w:type="dxa"/>
            <w:vMerge/>
            <w:shd w:val="clear" w:color="auto" w:fill="F2F2F2" w:themeFill="background1" w:themeFillShade="F2"/>
            <w:vAlign w:val="center"/>
          </w:tcPr>
          <w:p w14:paraId="21DD253D" w14:textId="77777777" w:rsidR="00373835" w:rsidRPr="00765052" w:rsidRDefault="00373835" w:rsidP="00A4268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BEA6269" w14:textId="77777777" w:rsidR="00373835" w:rsidRPr="00765052" w:rsidRDefault="00373835" w:rsidP="00A4268A">
            <w:pPr>
              <w:autoSpaceDE w:val="0"/>
              <w:autoSpaceDN w:val="0"/>
              <w:adjustRightInd w:val="0"/>
              <w:spacing w:line="240" w:lineRule="auto"/>
              <w:jc w:val="center"/>
              <w:rPr>
                <w:rFonts w:asciiTheme="minorHAnsi" w:hAnsiTheme="minorHAnsi"/>
                <w:i/>
                <w:sz w:val="18"/>
                <w:szCs w:val="18"/>
              </w:rPr>
            </w:pPr>
            <w:r w:rsidRPr="00765052">
              <w:rPr>
                <w:rFonts w:asciiTheme="minorHAnsi" w:hAnsiTheme="minorHAnsi"/>
                <w:i/>
                <w:sz w:val="18"/>
                <w:szCs w:val="18"/>
              </w:rPr>
              <w:t>Doświadczenie</w:t>
            </w:r>
          </w:p>
        </w:tc>
        <w:tc>
          <w:tcPr>
            <w:tcW w:w="992" w:type="dxa"/>
          </w:tcPr>
          <w:p w14:paraId="29CE3A66" w14:textId="77777777" w:rsidR="00373835" w:rsidRPr="00765052" w:rsidRDefault="00373835" w:rsidP="00A4268A">
            <w:pPr>
              <w:autoSpaceDE w:val="0"/>
              <w:autoSpaceDN w:val="0"/>
              <w:adjustRightInd w:val="0"/>
              <w:spacing w:line="240" w:lineRule="auto"/>
              <w:rPr>
                <w:rFonts w:asciiTheme="minorHAnsi" w:hAnsiTheme="minorHAnsi"/>
                <w:sz w:val="20"/>
              </w:rPr>
            </w:pPr>
          </w:p>
        </w:tc>
        <w:tc>
          <w:tcPr>
            <w:tcW w:w="1809" w:type="dxa"/>
          </w:tcPr>
          <w:p w14:paraId="67A3363E" w14:textId="77777777" w:rsidR="00373835" w:rsidRPr="00765052" w:rsidRDefault="00373835" w:rsidP="00A4268A">
            <w:pPr>
              <w:autoSpaceDE w:val="0"/>
              <w:autoSpaceDN w:val="0"/>
              <w:adjustRightInd w:val="0"/>
              <w:spacing w:line="240" w:lineRule="auto"/>
              <w:rPr>
                <w:rFonts w:asciiTheme="minorHAnsi" w:hAnsiTheme="minorHAnsi"/>
                <w:sz w:val="20"/>
              </w:rPr>
            </w:pPr>
          </w:p>
        </w:tc>
        <w:tc>
          <w:tcPr>
            <w:tcW w:w="2268" w:type="dxa"/>
          </w:tcPr>
          <w:p w14:paraId="7B64C488" w14:textId="77777777" w:rsidR="00373835" w:rsidRPr="00765052" w:rsidRDefault="00373835" w:rsidP="00A4268A">
            <w:pPr>
              <w:autoSpaceDE w:val="0"/>
              <w:autoSpaceDN w:val="0"/>
              <w:adjustRightInd w:val="0"/>
              <w:spacing w:line="240" w:lineRule="auto"/>
              <w:rPr>
                <w:rFonts w:asciiTheme="minorHAnsi" w:hAnsiTheme="minorHAnsi"/>
                <w:sz w:val="20"/>
              </w:rPr>
            </w:pPr>
          </w:p>
        </w:tc>
        <w:tc>
          <w:tcPr>
            <w:tcW w:w="1701" w:type="dxa"/>
          </w:tcPr>
          <w:p w14:paraId="63D497B4" w14:textId="77777777" w:rsidR="00373835" w:rsidRPr="00765052" w:rsidRDefault="00373835" w:rsidP="00A4268A">
            <w:pPr>
              <w:autoSpaceDE w:val="0"/>
              <w:autoSpaceDN w:val="0"/>
              <w:adjustRightInd w:val="0"/>
              <w:spacing w:line="240" w:lineRule="auto"/>
              <w:rPr>
                <w:rFonts w:asciiTheme="minorHAnsi" w:hAnsiTheme="minorHAnsi"/>
                <w:sz w:val="20"/>
              </w:rPr>
            </w:pPr>
          </w:p>
        </w:tc>
      </w:tr>
      <w:tr w:rsidR="00373835" w:rsidRPr="00765052" w14:paraId="0239DC3A" w14:textId="77777777" w:rsidTr="00A4268A">
        <w:trPr>
          <w:trHeight w:val="425"/>
        </w:trPr>
        <w:tc>
          <w:tcPr>
            <w:tcW w:w="1560" w:type="dxa"/>
            <w:vMerge/>
            <w:shd w:val="clear" w:color="auto" w:fill="F2F2F2" w:themeFill="background1" w:themeFillShade="F2"/>
            <w:vAlign w:val="center"/>
          </w:tcPr>
          <w:p w14:paraId="654CA52A" w14:textId="77777777" w:rsidR="00373835" w:rsidRPr="00765052" w:rsidRDefault="00373835" w:rsidP="00A4268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869375D" w14:textId="77777777" w:rsidR="00373835" w:rsidRPr="00765052" w:rsidRDefault="00373835" w:rsidP="00A4268A">
            <w:pPr>
              <w:autoSpaceDE w:val="0"/>
              <w:autoSpaceDN w:val="0"/>
              <w:adjustRightInd w:val="0"/>
              <w:spacing w:line="240" w:lineRule="auto"/>
              <w:jc w:val="center"/>
              <w:rPr>
                <w:rFonts w:asciiTheme="minorHAnsi" w:hAnsiTheme="minorHAnsi"/>
                <w:i/>
                <w:sz w:val="18"/>
                <w:szCs w:val="18"/>
              </w:rPr>
            </w:pPr>
            <w:r w:rsidRPr="00765052">
              <w:rPr>
                <w:rFonts w:asciiTheme="minorHAnsi" w:hAnsiTheme="minorHAnsi"/>
                <w:i/>
                <w:sz w:val="18"/>
                <w:szCs w:val="18"/>
              </w:rPr>
              <w:t>Potencjał osobowy</w:t>
            </w:r>
          </w:p>
        </w:tc>
        <w:tc>
          <w:tcPr>
            <w:tcW w:w="992" w:type="dxa"/>
          </w:tcPr>
          <w:p w14:paraId="077DD556" w14:textId="77777777" w:rsidR="00373835" w:rsidRPr="00765052" w:rsidRDefault="00373835" w:rsidP="00A4268A">
            <w:pPr>
              <w:autoSpaceDE w:val="0"/>
              <w:autoSpaceDN w:val="0"/>
              <w:adjustRightInd w:val="0"/>
              <w:spacing w:line="240" w:lineRule="auto"/>
              <w:rPr>
                <w:rFonts w:asciiTheme="minorHAnsi" w:hAnsiTheme="minorHAnsi"/>
                <w:sz w:val="20"/>
              </w:rPr>
            </w:pPr>
          </w:p>
        </w:tc>
        <w:tc>
          <w:tcPr>
            <w:tcW w:w="1809" w:type="dxa"/>
          </w:tcPr>
          <w:p w14:paraId="016E02F6" w14:textId="77777777" w:rsidR="00373835" w:rsidRPr="00765052" w:rsidRDefault="00373835" w:rsidP="00A4268A">
            <w:pPr>
              <w:autoSpaceDE w:val="0"/>
              <w:autoSpaceDN w:val="0"/>
              <w:adjustRightInd w:val="0"/>
              <w:spacing w:line="240" w:lineRule="auto"/>
              <w:rPr>
                <w:rFonts w:asciiTheme="minorHAnsi" w:hAnsiTheme="minorHAnsi"/>
                <w:sz w:val="20"/>
              </w:rPr>
            </w:pPr>
          </w:p>
        </w:tc>
        <w:tc>
          <w:tcPr>
            <w:tcW w:w="2268" w:type="dxa"/>
          </w:tcPr>
          <w:p w14:paraId="74744C1D" w14:textId="77777777" w:rsidR="00373835" w:rsidRPr="00765052" w:rsidRDefault="00373835" w:rsidP="00A4268A">
            <w:pPr>
              <w:autoSpaceDE w:val="0"/>
              <w:autoSpaceDN w:val="0"/>
              <w:adjustRightInd w:val="0"/>
              <w:spacing w:line="240" w:lineRule="auto"/>
              <w:rPr>
                <w:rFonts w:asciiTheme="minorHAnsi" w:hAnsiTheme="minorHAnsi"/>
                <w:sz w:val="20"/>
              </w:rPr>
            </w:pPr>
          </w:p>
        </w:tc>
        <w:tc>
          <w:tcPr>
            <w:tcW w:w="1701" w:type="dxa"/>
          </w:tcPr>
          <w:p w14:paraId="2C98EFF2" w14:textId="77777777" w:rsidR="00373835" w:rsidRPr="00765052" w:rsidRDefault="00373835" w:rsidP="00A4268A">
            <w:pPr>
              <w:autoSpaceDE w:val="0"/>
              <w:autoSpaceDN w:val="0"/>
              <w:adjustRightInd w:val="0"/>
              <w:spacing w:line="240" w:lineRule="auto"/>
              <w:rPr>
                <w:rFonts w:asciiTheme="minorHAnsi" w:hAnsiTheme="minorHAnsi"/>
                <w:sz w:val="20"/>
              </w:rPr>
            </w:pPr>
          </w:p>
        </w:tc>
      </w:tr>
      <w:tr w:rsidR="00373835" w:rsidRPr="00765052" w14:paraId="6DF36211" w14:textId="77777777" w:rsidTr="00A4268A">
        <w:trPr>
          <w:trHeight w:val="425"/>
        </w:trPr>
        <w:tc>
          <w:tcPr>
            <w:tcW w:w="1560" w:type="dxa"/>
            <w:vMerge/>
            <w:shd w:val="clear" w:color="auto" w:fill="F2F2F2" w:themeFill="background1" w:themeFillShade="F2"/>
            <w:vAlign w:val="center"/>
          </w:tcPr>
          <w:p w14:paraId="00C25139" w14:textId="77777777" w:rsidR="00373835" w:rsidRPr="00765052" w:rsidRDefault="00373835" w:rsidP="00A4268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9B2BB5F" w14:textId="77777777" w:rsidR="00373835" w:rsidRPr="00765052" w:rsidRDefault="00373835" w:rsidP="00A4268A">
            <w:pPr>
              <w:autoSpaceDE w:val="0"/>
              <w:autoSpaceDN w:val="0"/>
              <w:adjustRightInd w:val="0"/>
              <w:spacing w:line="240" w:lineRule="auto"/>
              <w:jc w:val="center"/>
              <w:rPr>
                <w:rFonts w:asciiTheme="minorHAnsi" w:hAnsiTheme="minorHAnsi"/>
                <w:i/>
                <w:sz w:val="18"/>
                <w:szCs w:val="18"/>
              </w:rPr>
            </w:pPr>
            <w:r w:rsidRPr="00765052">
              <w:rPr>
                <w:rFonts w:asciiTheme="minorHAnsi" w:hAnsiTheme="minorHAnsi"/>
                <w:i/>
                <w:sz w:val="18"/>
                <w:szCs w:val="18"/>
              </w:rPr>
              <w:t>Potencjał techniczny</w:t>
            </w:r>
          </w:p>
        </w:tc>
        <w:tc>
          <w:tcPr>
            <w:tcW w:w="992" w:type="dxa"/>
          </w:tcPr>
          <w:p w14:paraId="18CAF6D0" w14:textId="77777777" w:rsidR="00373835" w:rsidRPr="00765052" w:rsidRDefault="00373835" w:rsidP="00A4268A">
            <w:pPr>
              <w:autoSpaceDE w:val="0"/>
              <w:autoSpaceDN w:val="0"/>
              <w:adjustRightInd w:val="0"/>
              <w:spacing w:line="240" w:lineRule="auto"/>
              <w:rPr>
                <w:rFonts w:asciiTheme="minorHAnsi" w:hAnsiTheme="minorHAnsi"/>
                <w:sz w:val="20"/>
              </w:rPr>
            </w:pPr>
          </w:p>
        </w:tc>
        <w:tc>
          <w:tcPr>
            <w:tcW w:w="1809" w:type="dxa"/>
          </w:tcPr>
          <w:p w14:paraId="3D6B3EFD" w14:textId="77777777" w:rsidR="00373835" w:rsidRPr="00765052" w:rsidRDefault="00373835" w:rsidP="00A4268A">
            <w:pPr>
              <w:autoSpaceDE w:val="0"/>
              <w:autoSpaceDN w:val="0"/>
              <w:adjustRightInd w:val="0"/>
              <w:spacing w:line="240" w:lineRule="auto"/>
              <w:rPr>
                <w:rFonts w:asciiTheme="minorHAnsi" w:hAnsiTheme="minorHAnsi"/>
                <w:sz w:val="20"/>
              </w:rPr>
            </w:pPr>
          </w:p>
        </w:tc>
        <w:tc>
          <w:tcPr>
            <w:tcW w:w="2268" w:type="dxa"/>
          </w:tcPr>
          <w:p w14:paraId="565C36F1" w14:textId="77777777" w:rsidR="00373835" w:rsidRPr="00765052" w:rsidRDefault="00373835" w:rsidP="00A4268A">
            <w:pPr>
              <w:autoSpaceDE w:val="0"/>
              <w:autoSpaceDN w:val="0"/>
              <w:adjustRightInd w:val="0"/>
              <w:spacing w:line="240" w:lineRule="auto"/>
              <w:rPr>
                <w:rFonts w:asciiTheme="minorHAnsi" w:hAnsiTheme="minorHAnsi"/>
                <w:sz w:val="20"/>
              </w:rPr>
            </w:pPr>
          </w:p>
        </w:tc>
        <w:tc>
          <w:tcPr>
            <w:tcW w:w="1701" w:type="dxa"/>
          </w:tcPr>
          <w:p w14:paraId="2AB49CE2" w14:textId="77777777" w:rsidR="00373835" w:rsidRPr="00765052" w:rsidRDefault="00373835" w:rsidP="00A4268A">
            <w:pPr>
              <w:autoSpaceDE w:val="0"/>
              <w:autoSpaceDN w:val="0"/>
              <w:adjustRightInd w:val="0"/>
              <w:spacing w:line="240" w:lineRule="auto"/>
              <w:rPr>
                <w:rFonts w:asciiTheme="minorHAnsi" w:hAnsiTheme="minorHAnsi"/>
                <w:sz w:val="20"/>
              </w:rPr>
            </w:pPr>
          </w:p>
        </w:tc>
      </w:tr>
    </w:tbl>
    <w:p w14:paraId="2D060975" w14:textId="77777777" w:rsidR="00373835" w:rsidRPr="00765052" w:rsidRDefault="00373835" w:rsidP="00373835">
      <w:pPr>
        <w:autoSpaceDE w:val="0"/>
        <w:autoSpaceDN w:val="0"/>
        <w:adjustRightInd w:val="0"/>
        <w:spacing w:line="240" w:lineRule="auto"/>
        <w:rPr>
          <w:rFonts w:asciiTheme="minorHAnsi" w:hAnsiTheme="minorHAnsi"/>
          <w:sz w:val="16"/>
          <w:szCs w:val="16"/>
        </w:rPr>
      </w:pPr>
    </w:p>
    <w:p w14:paraId="5BA59AE7" w14:textId="77777777" w:rsidR="00373835" w:rsidRPr="00765052" w:rsidRDefault="00373835" w:rsidP="00373835">
      <w:pPr>
        <w:autoSpaceDE w:val="0"/>
        <w:autoSpaceDN w:val="0"/>
        <w:adjustRightInd w:val="0"/>
        <w:spacing w:line="240" w:lineRule="auto"/>
        <w:rPr>
          <w:rFonts w:asciiTheme="minorHAnsi" w:hAnsiTheme="minorHAnsi"/>
          <w:sz w:val="18"/>
        </w:rPr>
      </w:pPr>
      <w:r w:rsidRPr="00765052">
        <w:rPr>
          <w:rFonts w:asciiTheme="minorHAnsi" w:hAnsiTheme="minorHAnsi"/>
          <w:sz w:val="18"/>
        </w:rPr>
        <w:t xml:space="preserve">Ponadto </w:t>
      </w:r>
      <w:r w:rsidRPr="00765052">
        <w:rPr>
          <w:rFonts w:asciiTheme="minorHAnsi" w:hAnsiTheme="minorHAnsi"/>
          <w:b/>
          <w:sz w:val="18"/>
        </w:rPr>
        <w:t>OŚWIADCZAMY</w:t>
      </w:r>
      <w:r w:rsidRPr="00765052">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765052">
        <w:rPr>
          <w:rFonts w:asciiTheme="minorHAnsi" w:hAnsiTheme="minorHAnsi"/>
          <w:sz w:val="18"/>
          <w:vertAlign w:val="superscript"/>
        </w:rPr>
        <w:footnoteReference w:id="13"/>
      </w:r>
      <w:r w:rsidRPr="00765052">
        <w:rPr>
          <w:rFonts w:asciiTheme="minorHAnsi" w:hAnsiTheme="minorHAnsi"/>
          <w:sz w:val="18"/>
        </w:rPr>
        <w:t>.</w:t>
      </w:r>
    </w:p>
    <w:p w14:paraId="7B34821B" w14:textId="77777777" w:rsidR="00373835" w:rsidRPr="00765052" w:rsidRDefault="00373835" w:rsidP="00373835">
      <w:pPr>
        <w:autoSpaceDE w:val="0"/>
        <w:autoSpaceDN w:val="0"/>
        <w:adjustRightInd w:val="0"/>
        <w:spacing w:line="240" w:lineRule="auto"/>
        <w:rPr>
          <w:rFonts w:asciiTheme="minorHAnsi" w:hAnsiTheme="minorHAnsi"/>
          <w:sz w:val="18"/>
        </w:rPr>
      </w:pPr>
    </w:p>
    <w:p w14:paraId="28703F1F" w14:textId="77777777" w:rsidR="00373835" w:rsidRPr="00765052" w:rsidRDefault="00373835" w:rsidP="00373835">
      <w:pPr>
        <w:autoSpaceDE w:val="0"/>
        <w:autoSpaceDN w:val="0"/>
        <w:adjustRightInd w:val="0"/>
        <w:spacing w:line="240" w:lineRule="auto"/>
        <w:rPr>
          <w:rFonts w:asciiTheme="minorHAnsi" w:hAnsiTheme="minorHAnsi"/>
          <w:i/>
          <w:sz w:val="20"/>
        </w:rPr>
      </w:pPr>
      <w:r w:rsidRPr="00765052">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765052">
        <w:rPr>
          <w:rFonts w:asciiTheme="minorHAnsi" w:hAnsiTheme="minorHAnsi"/>
          <w:i/>
          <w:sz w:val="20"/>
        </w:rPr>
        <w:t>.</w:t>
      </w:r>
    </w:p>
    <w:p w14:paraId="75323EBB" w14:textId="77777777" w:rsidR="00373835" w:rsidRPr="00765052" w:rsidRDefault="00373835" w:rsidP="00373835">
      <w:pPr>
        <w:rPr>
          <w:rFonts w:asciiTheme="minorHAnsi" w:hAnsiTheme="minorHAnsi" w:cs="Arial"/>
          <w:sz w:val="20"/>
        </w:rPr>
      </w:pPr>
    </w:p>
    <w:p w14:paraId="239D8E29" w14:textId="77777777" w:rsidR="00373835" w:rsidRPr="00765052" w:rsidRDefault="00373835" w:rsidP="00373835">
      <w:pPr>
        <w:ind w:right="-993"/>
        <w:rPr>
          <w:rFonts w:ascii="Calibri" w:hAnsi="Calibri" w:cs="Calibri"/>
          <w:sz w:val="20"/>
        </w:rPr>
      </w:pPr>
      <w:r w:rsidRPr="00765052">
        <w:rPr>
          <w:rFonts w:ascii="Calibri" w:hAnsi="Calibri" w:cs="Calibri"/>
          <w:sz w:val="20"/>
        </w:rPr>
        <w:tab/>
      </w:r>
      <w:r w:rsidRPr="00765052">
        <w:rPr>
          <w:rFonts w:ascii="Calibri" w:hAnsi="Calibri" w:cs="Calibri"/>
          <w:sz w:val="20"/>
        </w:rPr>
        <w:tab/>
      </w:r>
      <w:r w:rsidRPr="00765052">
        <w:rPr>
          <w:rFonts w:ascii="Calibri" w:hAnsi="Calibri" w:cs="Calibri"/>
          <w:sz w:val="20"/>
        </w:rPr>
        <w:tab/>
      </w:r>
      <w:r w:rsidRPr="00765052">
        <w:rPr>
          <w:rFonts w:ascii="Calibri" w:hAnsi="Calibri" w:cs="Calibri"/>
          <w:sz w:val="20"/>
        </w:rPr>
        <w:tab/>
      </w:r>
      <w:r w:rsidRPr="00765052">
        <w:rPr>
          <w:rFonts w:ascii="Calibri" w:hAnsi="Calibri" w:cs="Calibri"/>
          <w:sz w:val="20"/>
        </w:rPr>
        <w:tab/>
      </w:r>
      <w:r w:rsidRPr="00765052">
        <w:rPr>
          <w:rFonts w:ascii="Calibri" w:hAnsi="Calibri" w:cs="Calibri"/>
          <w:sz w:val="20"/>
        </w:rPr>
        <w:tab/>
      </w:r>
      <w:r w:rsidRPr="00765052">
        <w:rPr>
          <w:rFonts w:ascii="Calibri" w:hAnsi="Calibri" w:cs="Calibri"/>
          <w:sz w:val="20"/>
        </w:rPr>
        <w:tab/>
        <w:t xml:space="preserve">              </w:t>
      </w:r>
      <w:r w:rsidRPr="00765052">
        <w:rPr>
          <w:rFonts w:ascii="Calibri" w:hAnsi="Calibri" w:cs="Calibri"/>
          <w:sz w:val="20"/>
        </w:rPr>
        <w:tab/>
        <w:t xml:space="preserve">        </w:t>
      </w:r>
      <w:r w:rsidRPr="00765052">
        <w:rPr>
          <w:rFonts w:ascii="Calibri" w:hAnsi="Calibri" w:cs="Calibri"/>
          <w:sz w:val="20"/>
        </w:rPr>
        <w:tab/>
        <w:t xml:space="preserve"> …….………..…................................</w:t>
      </w:r>
    </w:p>
    <w:p w14:paraId="6E63890B" w14:textId="77777777" w:rsidR="00373835" w:rsidRPr="00765052" w:rsidRDefault="00373835" w:rsidP="00373835">
      <w:pPr>
        <w:spacing w:line="240" w:lineRule="auto"/>
        <w:ind w:left="5670" w:right="68"/>
        <w:jc w:val="center"/>
        <w:rPr>
          <w:rFonts w:ascii="Calibri" w:hAnsi="Calibri" w:cs="Calibri"/>
          <w:b/>
          <w:i/>
          <w:sz w:val="16"/>
          <w:szCs w:val="16"/>
        </w:rPr>
      </w:pPr>
      <w:r w:rsidRPr="00765052">
        <w:rPr>
          <w:rFonts w:ascii="Calibri" w:hAnsi="Calibri" w:cs="Calibri"/>
          <w:i/>
          <w:sz w:val="16"/>
          <w:szCs w:val="16"/>
        </w:rPr>
        <w:t>Data i podpis osoby/osób umocowanej(</w:t>
      </w:r>
      <w:proofErr w:type="spellStart"/>
      <w:r w:rsidRPr="00765052">
        <w:rPr>
          <w:rFonts w:ascii="Calibri" w:hAnsi="Calibri" w:cs="Calibri"/>
          <w:i/>
          <w:sz w:val="16"/>
          <w:szCs w:val="16"/>
        </w:rPr>
        <w:t>ych</w:t>
      </w:r>
      <w:proofErr w:type="spellEnd"/>
      <w:r w:rsidRPr="00765052">
        <w:rPr>
          <w:rFonts w:ascii="Calibri" w:hAnsi="Calibri" w:cs="Calibri"/>
          <w:i/>
          <w:sz w:val="16"/>
          <w:szCs w:val="16"/>
        </w:rPr>
        <w:t xml:space="preserve">) do złożenia podpisu </w:t>
      </w:r>
      <w:r w:rsidRPr="00765052">
        <w:rPr>
          <w:rFonts w:ascii="Calibri" w:hAnsi="Calibri" w:cs="Calibri"/>
          <w:b/>
          <w:i/>
          <w:sz w:val="16"/>
          <w:szCs w:val="16"/>
        </w:rPr>
        <w:t>w imieniu Podmiotu udostępniającego zasoby</w:t>
      </w:r>
    </w:p>
    <w:p w14:paraId="7B8D5624" w14:textId="77777777" w:rsidR="00373835" w:rsidRDefault="00373835" w:rsidP="00373835">
      <w:pPr>
        <w:spacing w:line="240" w:lineRule="auto"/>
        <w:ind w:right="68"/>
        <w:rPr>
          <w:rFonts w:ascii="Calibri" w:hAnsi="Calibri" w:cs="Calibri"/>
          <w:i/>
          <w:sz w:val="16"/>
          <w:szCs w:val="16"/>
        </w:rPr>
        <w:sectPr w:rsidR="00373835" w:rsidSect="00A4268A">
          <w:headerReference w:type="first" r:id="rId35"/>
          <w:footerReference w:type="first" r:id="rId36"/>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782E99B0" w14:textId="77777777" w:rsidR="00373835" w:rsidRPr="009C2468" w:rsidRDefault="00373835" w:rsidP="00373835">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14:paraId="2ECAE375" w14:textId="77777777" w:rsidR="00373835" w:rsidRDefault="00373835" w:rsidP="00373835">
      <w:pPr>
        <w:tabs>
          <w:tab w:val="left" w:pos="2100"/>
        </w:tabs>
        <w:rPr>
          <w:rFonts w:asciiTheme="minorHAnsi" w:hAnsiTheme="minorHAnsi" w:cstheme="minorHAnsi"/>
          <w:sz w:val="20"/>
        </w:rPr>
      </w:pPr>
    </w:p>
    <w:p w14:paraId="3884D659" w14:textId="77777777" w:rsidR="00373835" w:rsidRDefault="00373835" w:rsidP="00373835">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373835" w:rsidRPr="006B56FD" w14:paraId="5AAA7918" w14:textId="77777777" w:rsidTr="00A4268A">
        <w:trPr>
          <w:trHeight w:val="1488"/>
          <w:jc w:val="center"/>
        </w:trPr>
        <w:tc>
          <w:tcPr>
            <w:tcW w:w="3965" w:type="dxa"/>
            <w:tcBorders>
              <w:right w:val="single" w:sz="4" w:space="0" w:color="auto"/>
            </w:tcBorders>
          </w:tcPr>
          <w:p w14:paraId="5B1FDBD0" w14:textId="77777777" w:rsidR="00373835" w:rsidRPr="00914766" w:rsidRDefault="00373835" w:rsidP="00A4268A">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70409F57" w14:textId="77777777" w:rsidR="00373835" w:rsidRPr="00914766" w:rsidRDefault="00373835" w:rsidP="00A4268A">
            <w:pPr>
              <w:ind w:right="28"/>
              <w:jc w:val="left"/>
              <w:rPr>
                <w:rFonts w:asciiTheme="minorHAnsi" w:hAnsiTheme="minorHAnsi" w:cstheme="minorHAnsi"/>
                <w:sz w:val="20"/>
              </w:rPr>
            </w:pPr>
          </w:p>
          <w:p w14:paraId="7A2DB234" w14:textId="77777777" w:rsidR="00373835" w:rsidRPr="00914766" w:rsidRDefault="00373835" w:rsidP="00A4268A">
            <w:pPr>
              <w:ind w:right="28"/>
              <w:jc w:val="center"/>
              <w:rPr>
                <w:rFonts w:asciiTheme="minorHAnsi" w:hAnsiTheme="minorHAnsi" w:cstheme="minorHAnsi"/>
                <w:sz w:val="20"/>
              </w:rPr>
            </w:pPr>
            <w:r w:rsidRPr="00914766">
              <w:rPr>
                <w:rFonts w:asciiTheme="minorHAnsi" w:hAnsiTheme="minorHAnsi" w:cstheme="minorHAnsi"/>
                <w:sz w:val="20"/>
              </w:rPr>
              <w:t>…………………………………………………</w:t>
            </w:r>
          </w:p>
          <w:p w14:paraId="461A80C8" w14:textId="77777777" w:rsidR="00373835" w:rsidRPr="00914766" w:rsidRDefault="00373835" w:rsidP="00A4268A">
            <w:pPr>
              <w:ind w:right="28"/>
              <w:jc w:val="center"/>
              <w:rPr>
                <w:rFonts w:asciiTheme="minorHAnsi" w:hAnsiTheme="minorHAnsi" w:cstheme="minorHAnsi"/>
                <w:sz w:val="20"/>
              </w:rPr>
            </w:pPr>
            <w:r w:rsidRPr="00914766">
              <w:rPr>
                <w:rFonts w:asciiTheme="minorHAnsi" w:hAnsiTheme="minorHAnsi" w:cstheme="minorHAnsi"/>
                <w:sz w:val="20"/>
              </w:rPr>
              <w:t>……………………………………………….</w:t>
            </w:r>
          </w:p>
          <w:p w14:paraId="01CB574B" w14:textId="77777777" w:rsidR="00373835" w:rsidRPr="00914766" w:rsidRDefault="00373835" w:rsidP="00A4268A">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70E09B87" w14:textId="77777777" w:rsidR="00373835" w:rsidRPr="00B36DC5" w:rsidRDefault="00373835" w:rsidP="00A4268A">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73BB8E97" w14:textId="77777777" w:rsidR="00373835" w:rsidRPr="006B56FD" w:rsidRDefault="00373835" w:rsidP="00A4268A">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D5A340F" w14:textId="77777777" w:rsidR="00373835" w:rsidRDefault="00373835" w:rsidP="00A4268A">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088C115F" w14:textId="77777777" w:rsidR="00373835" w:rsidRPr="00914766" w:rsidRDefault="00373835" w:rsidP="00A4268A">
            <w:pPr>
              <w:spacing w:line="360" w:lineRule="auto"/>
              <w:rPr>
                <w:rFonts w:asciiTheme="minorHAnsi" w:eastAsiaTheme="majorEastAsia" w:hAnsiTheme="minorHAnsi" w:cstheme="minorHAnsi"/>
                <w:b/>
                <w:i/>
                <w:iCs/>
                <w:sz w:val="14"/>
                <w:szCs w:val="14"/>
                <w:u w:val="single"/>
              </w:rPr>
            </w:pPr>
          </w:p>
          <w:p w14:paraId="00832EF9" w14:textId="77777777" w:rsidR="00373835" w:rsidRPr="00914766" w:rsidRDefault="00373835" w:rsidP="00A4268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43ADC88B" w14:textId="77777777" w:rsidR="00373835" w:rsidRPr="00914766" w:rsidRDefault="00373835" w:rsidP="00A4268A">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7CF35E46" w14:textId="77777777" w:rsidR="00373835" w:rsidRPr="00914766" w:rsidRDefault="00373835" w:rsidP="00A4268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1F74B0AC" w14:textId="77777777" w:rsidR="00373835" w:rsidRPr="00724BFB" w:rsidRDefault="00373835" w:rsidP="00A4268A">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58F479EA" w14:textId="77777777" w:rsidR="00373835" w:rsidRDefault="00373835" w:rsidP="00373835">
      <w:pPr>
        <w:spacing w:after="80" w:line="240" w:lineRule="auto"/>
        <w:rPr>
          <w:rFonts w:asciiTheme="minorHAnsi" w:eastAsia="Calibri" w:hAnsiTheme="minorHAnsi" w:cstheme="minorHAnsi"/>
          <w:sz w:val="20"/>
          <w:lang w:eastAsia="pl-PL"/>
        </w:rPr>
      </w:pPr>
    </w:p>
    <w:p w14:paraId="35F5EAF0" w14:textId="77777777" w:rsidR="00373835" w:rsidRDefault="00373835" w:rsidP="00373835">
      <w:pPr>
        <w:spacing w:after="80" w:line="240" w:lineRule="auto"/>
        <w:rPr>
          <w:rFonts w:asciiTheme="minorHAnsi" w:eastAsia="Calibri" w:hAnsiTheme="minorHAnsi" w:cstheme="minorHAnsi"/>
          <w:sz w:val="20"/>
          <w:lang w:eastAsia="pl-PL"/>
        </w:rPr>
      </w:pPr>
    </w:p>
    <w:p w14:paraId="3AC0BB12" w14:textId="1B81B78B" w:rsidR="00373835" w:rsidRPr="009C2468" w:rsidRDefault="00373835" w:rsidP="00F24489">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0ED580DA" w14:textId="45396375" w:rsidR="00373835" w:rsidRPr="009C2468" w:rsidRDefault="00373835" w:rsidP="00373835">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Pr>
          <w:rFonts w:asciiTheme="minorHAnsi" w:hAnsiTheme="minorHAnsi" w:cstheme="minorHAnsi"/>
          <w:sz w:val="20"/>
          <w:szCs w:val="22"/>
        </w:rPr>
        <w:t>POST/DYS/OW/GZ/</w:t>
      </w:r>
      <w:r w:rsidR="007F4EF2">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3B3152" w:rsidRPr="003B0FD6">
        <w:rPr>
          <w:rFonts w:asciiTheme="minorHAnsi" w:hAnsiTheme="minorHAnsi" w:cstheme="minorHAnsi"/>
          <w:noProof/>
          <w:sz w:val="20"/>
          <w:szCs w:val="22"/>
        </w:rPr>
        <w:t>2436</w:t>
      </w:r>
      <w:r w:rsidRPr="00441D1F">
        <w:rPr>
          <w:rFonts w:asciiTheme="minorHAnsi" w:hAnsiTheme="minorHAnsi" w:cstheme="minorHAnsi"/>
          <w:sz w:val="20"/>
          <w:szCs w:val="22"/>
        </w:rPr>
        <w:fldChar w:fldCharType="end"/>
      </w:r>
      <w:r w:rsidR="00FB7F3F">
        <w:rPr>
          <w:rFonts w:asciiTheme="minorHAnsi" w:hAnsiTheme="minorHAnsi" w:cstheme="minorHAnsi"/>
          <w:sz w:val="20"/>
          <w:szCs w:val="22"/>
        </w:rPr>
        <w:t>/2025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3B3152" w:rsidRPr="003B0FD6">
        <w:rPr>
          <w:rFonts w:asciiTheme="minorHAnsi" w:eastAsia="Calibri" w:hAnsiTheme="minorHAnsi" w:cstheme="minorHAnsi"/>
          <w:noProof/>
          <w:sz w:val="20"/>
          <w:lang w:eastAsia="pl-PL"/>
        </w:rPr>
        <w:t>Wykonanie prac projektowych i kosztorysowych na terenie działania Rejonu Energetycznego Wyszków w podziale na 4 zadania.</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2FBCE078" w14:textId="77777777" w:rsidR="00373835" w:rsidRPr="009C2468" w:rsidRDefault="00373835" w:rsidP="00373835">
      <w:pPr>
        <w:autoSpaceDE w:val="0"/>
        <w:autoSpaceDN w:val="0"/>
        <w:adjustRightInd w:val="0"/>
        <w:spacing w:before="120" w:after="120" w:line="240" w:lineRule="auto"/>
        <w:outlineLvl w:val="0"/>
        <w:rPr>
          <w:rFonts w:asciiTheme="minorHAnsi" w:eastAsia="Calibri" w:hAnsiTheme="minorHAnsi" w:cstheme="minorHAnsi"/>
          <w:sz w:val="20"/>
        </w:rPr>
      </w:pPr>
    </w:p>
    <w:p w14:paraId="7BFC3B0D" w14:textId="77777777" w:rsidR="00373835" w:rsidRPr="009C2468" w:rsidRDefault="00373835" w:rsidP="00373835">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16724B4D" w14:textId="77777777" w:rsidR="00373835" w:rsidRPr="009C2468" w:rsidRDefault="00373835" w:rsidP="00373835">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39BF79E7" w14:textId="77777777" w:rsidR="00373835" w:rsidRPr="009C2468" w:rsidRDefault="00373835" w:rsidP="00373835">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01B45DDA" w14:textId="77777777" w:rsidR="00373835" w:rsidRPr="009C2468" w:rsidRDefault="00373835" w:rsidP="00373835">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7F8119E1" w14:textId="77777777" w:rsidR="00373835" w:rsidRPr="009C2468" w:rsidRDefault="00373835" w:rsidP="00373835">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16CADAF5" w14:textId="77777777" w:rsidR="00373835" w:rsidRPr="009C2468" w:rsidRDefault="00373835" w:rsidP="00373835">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7F3EAA1D" w14:textId="77777777" w:rsidR="00373835" w:rsidRPr="009C2468" w:rsidRDefault="00373835" w:rsidP="00373835">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221114D2" w14:textId="77777777" w:rsidR="00373835" w:rsidRPr="007B5C8C" w:rsidRDefault="00373835" w:rsidP="00373835">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0458808D" w14:textId="77777777" w:rsidR="00373835" w:rsidRPr="009C2468" w:rsidRDefault="00373835" w:rsidP="00373835">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373835" w:rsidRPr="009C2468" w14:paraId="3EA0A946" w14:textId="77777777" w:rsidTr="00A4268A">
        <w:trPr>
          <w:trHeight w:val="284"/>
        </w:trPr>
        <w:tc>
          <w:tcPr>
            <w:tcW w:w="4922" w:type="dxa"/>
            <w:hideMark/>
          </w:tcPr>
          <w:p w14:paraId="524866E8" w14:textId="77777777" w:rsidR="00373835" w:rsidRPr="009C2468" w:rsidRDefault="00373835" w:rsidP="00A4268A">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373835" w:rsidRPr="009C2468" w14:paraId="6A01E880" w14:textId="77777777" w:rsidTr="00A4268A">
        <w:trPr>
          <w:trHeight w:val="284"/>
        </w:trPr>
        <w:tc>
          <w:tcPr>
            <w:tcW w:w="4922" w:type="dxa"/>
            <w:hideMark/>
          </w:tcPr>
          <w:p w14:paraId="348AB7D9" w14:textId="77777777" w:rsidR="00373835" w:rsidRDefault="00373835" w:rsidP="00A4268A">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8BBDC5E" w14:textId="77777777" w:rsidR="00373835" w:rsidRPr="009C2468" w:rsidRDefault="00373835" w:rsidP="00A4268A">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64154FC" w14:textId="77777777" w:rsidR="00373835" w:rsidRDefault="00373835" w:rsidP="00373835">
      <w:pPr>
        <w:tabs>
          <w:tab w:val="left" w:pos="2100"/>
        </w:tabs>
        <w:rPr>
          <w:rFonts w:asciiTheme="minorHAnsi" w:hAnsiTheme="minorHAnsi" w:cstheme="minorHAnsi"/>
          <w:sz w:val="20"/>
        </w:rPr>
      </w:pPr>
    </w:p>
    <w:p w14:paraId="73662342" w14:textId="77777777" w:rsidR="00373835" w:rsidRDefault="00373835" w:rsidP="00373835">
      <w:pPr>
        <w:spacing w:after="200" w:line="276" w:lineRule="auto"/>
        <w:jc w:val="left"/>
        <w:rPr>
          <w:rFonts w:ascii="Calibri" w:hAnsi="Calibri" w:cs="Calibri"/>
          <w:i/>
          <w:sz w:val="16"/>
          <w:szCs w:val="16"/>
        </w:rPr>
      </w:pPr>
      <w:r>
        <w:rPr>
          <w:rFonts w:ascii="Calibri" w:hAnsi="Calibri" w:cs="Calibri"/>
          <w:i/>
          <w:sz w:val="16"/>
          <w:szCs w:val="16"/>
        </w:rPr>
        <w:br w:type="page"/>
      </w:r>
    </w:p>
    <w:p w14:paraId="30638168" w14:textId="180548EB" w:rsidR="00373835" w:rsidRPr="00533FAA" w:rsidRDefault="00373835" w:rsidP="00373835">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12 DO SWZ </w:t>
      </w:r>
      <w:r w:rsidRPr="00156D62">
        <w:rPr>
          <w:rFonts w:cstheme="minorHAnsi"/>
          <w:color w:val="000000" w:themeColor="text1"/>
          <w:sz w:val="20"/>
          <w:szCs w:val="20"/>
        </w:rPr>
        <w:t xml:space="preserve">– </w:t>
      </w:r>
      <w:r w:rsidRPr="007044E3">
        <w:rPr>
          <w:rFonts w:cstheme="minorHAnsi"/>
          <w:color w:val="000000" w:themeColor="text1"/>
          <w:sz w:val="20"/>
          <w:szCs w:val="20"/>
        </w:rPr>
        <w:t>ANKIETA WERYFIKACJI WYKONAWCY W ZAKRESIE ZAPEWNIENIA GWARANCJI BEZPIECZEŃSTWA PRZETWARZANIA DANYCH OSOBOWYCH</w:t>
      </w:r>
    </w:p>
    <w:p w14:paraId="746831F1" w14:textId="77777777" w:rsidR="00373835" w:rsidRDefault="00373835" w:rsidP="00373835">
      <w:pPr>
        <w:pStyle w:val="Akapitzlist"/>
        <w:spacing w:before="120" w:line="276" w:lineRule="auto"/>
        <w:ind w:left="284"/>
        <w:jc w:val="left"/>
        <w:outlineLvl w:val="0"/>
        <w:rPr>
          <w:rFonts w:asciiTheme="minorHAnsi" w:hAnsiTheme="minorHAnsi" w:cstheme="minorHAnsi"/>
          <w:b/>
          <w:sz w:val="20"/>
        </w:rPr>
      </w:pPr>
    </w:p>
    <w:p w14:paraId="5C50EF79" w14:textId="77777777" w:rsidR="00373835" w:rsidRDefault="00373835" w:rsidP="00373835">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373835" w:rsidRPr="006B56FD" w14:paraId="1E9DE445" w14:textId="77777777" w:rsidTr="00A4268A">
        <w:trPr>
          <w:trHeight w:val="1820"/>
        </w:trPr>
        <w:tc>
          <w:tcPr>
            <w:tcW w:w="3965" w:type="dxa"/>
            <w:tcBorders>
              <w:right w:val="single" w:sz="4" w:space="0" w:color="auto"/>
            </w:tcBorders>
          </w:tcPr>
          <w:p w14:paraId="27FFD7CA" w14:textId="77777777" w:rsidR="00373835" w:rsidRPr="006B56FD" w:rsidRDefault="00373835" w:rsidP="00A4268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1D062A44" w14:textId="77777777" w:rsidR="00373835" w:rsidRPr="006B56FD" w:rsidRDefault="00373835" w:rsidP="00A4268A">
            <w:pPr>
              <w:ind w:right="28"/>
              <w:jc w:val="left"/>
              <w:rPr>
                <w:rFonts w:asciiTheme="minorHAnsi" w:hAnsiTheme="minorHAnsi" w:cstheme="minorHAnsi"/>
                <w:sz w:val="20"/>
              </w:rPr>
            </w:pPr>
          </w:p>
          <w:p w14:paraId="109029EE" w14:textId="77777777" w:rsidR="00373835" w:rsidRPr="006B56FD" w:rsidRDefault="00373835" w:rsidP="00A4268A">
            <w:pPr>
              <w:ind w:right="28"/>
              <w:jc w:val="center"/>
              <w:rPr>
                <w:rFonts w:asciiTheme="minorHAnsi" w:hAnsiTheme="minorHAnsi" w:cstheme="minorHAnsi"/>
                <w:sz w:val="20"/>
              </w:rPr>
            </w:pPr>
            <w:r w:rsidRPr="006B56FD">
              <w:rPr>
                <w:rFonts w:asciiTheme="minorHAnsi" w:hAnsiTheme="minorHAnsi" w:cstheme="minorHAnsi"/>
                <w:sz w:val="20"/>
              </w:rPr>
              <w:t>…………………………………………………</w:t>
            </w:r>
          </w:p>
          <w:p w14:paraId="05A53DEC" w14:textId="77777777" w:rsidR="00373835" w:rsidRPr="006B56FD" w:rsidRDefault="00373835" w:rsidP="00A4268A">
            <w:pPr>
              <w:ind w:right="28"/>
              <w:jc w:val="center"/>
              <w:rPr>
                <w:rFonts w:asciiTheme="minorHAnsi" w:hAnsiTheme="minorHAnsi" w:cstheme="minorHAnsi"/>
                <w:sz w:val="20"/>
              </w:rPr>
            </w:pPr>
            <w:r w:rsidRPr="006B56FD">
              <w:rPr>
                <w:rFonts w:asciiTheme="minorHAnsi" w:hAnsiTheme="minorHAnsi" w:cstheme="minorHAnsi"/>
                <w:sz w:val="20"/>
              </w:rPr>
              <w:t>……………………………………………….</w:t>
            </w:r>
          </w:p>
          <w:p w14:paraId="2F452B87" w14:textId="77777777" w:rsidR="00373835" w:rsidRPr="006B56FD" w:rsidRDefault="00373835" w:rsidP="00A4268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0BA394A4" w14:textId="77777777" w:rsidR="00373835" w:rsidRPr="006B56FD" w:rsidRDefault="00373835" w:rsidP="00A4268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D8A0CB4" w14:textId="77777777" w:rsidR="00373835" w:rsidRPr="006B56FD" w:rsidRDefault="00373835" w:rsidP="00A4268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41626E9" w14:textId="77777777" w:rsidR="00373835" w:rsidRPr="006B56FD" w:rsidRDefault="00373835" w:rsidP="00A4268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0DFAA75" w14:textId="77777777" w:rsidR="00373835" w:rsidRPr="006B56FD" w:rsidRDefault="00373835" w:rsidP="00A4268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4F9B4755" w14:textId="77777777" w:rsidR="00373835" w:rsidRPr="006B56FD" w:rsidRDefault="00373835" w:rsidP="00A4268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6A9AC7D" w14:textId="77777777" w:rsidR="00373835" w:rsidRPr="00373835" w:rsidRDefault="00373835" w:rsidP="00373835">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Pr="00373835">
              <w:rPr>
                <w:rFonts w:asciiTheme="minorHAnsi" w:eastAsia="Calibri" w:hAnsiTheme="minorHAnsi" w:cstheme="minorHAnsi"/>
                <w:b/>
                <w:sz w:val="20"/>
              </w:rPr>
              <w:t>Oddział Warszawa</w:t>
            </w:r>
          </w:p>
          <w:p w14:paraId="0DE4D3CC" w14:textId="764B0329" w:rsidR="00373835" w:rsidRPr="006B56FD" w:rsidRDefault="00373835" w:rsidP="00373835">
            <w:pPr>
              <w:spacing w:line="360" w:lineRule="auto"/>
              <w:jc w:val="center"/>
              <w:rPr>
                <w:rFonts w:asciiTheme="minorHAnsi" w:eastAsiaTheme="majorEastAsia" w:hAnsiTheme="minorHAnsi" w:cstheme="minorHAnsi"/>
                <w:i/>
                <w:iCs/>
                <w:sz w:val="20"/>
              </w:rPr>
            </w:pPr>
            <w:r w:rsidRPr="00373835">
              <w:rPr>
                <w:rFonts w:asciiTheme="minorHAnsi" w:eastAsia="Calibri" w:hAnsiTheme="minorHAnsi" w:cstheme="minorHAnsi"/>
                <w:b/>
                <w:sz w:val="20"/>
              </w:rPr>
              <w:t>ul. Marsa 95, 04-470 Warszawa</w:t>
            </w:r>
          </w:p>
        </w:tc>
      </w:tr>
    </w:tbl>
    <w:p w14:paraId="2A4AF685" w14:textId="77777777" w:rsidR="00373835" w:rsidRDefault="00373835" w:rsidP="00373835">
      <w:pPr>
        <w:pStyle w:val="Akapitzlist"/>
        <w:spacing w:before="120" w:line="276" w:lineRule="auto"/>
        <w:ind w:left="284"/>
        <w:jc w:val="left"/>
        <w:outlineLvl w:val="0"/>
        <w:rPr>
          <w:rFonts w:asciiTheme="minorHAnsi" w:hAnsiTheme="minorHAnsi" w:cstheme="minorHAnsi"/>
          <w:b/>
          <w:sz w:val="20"/>
        </w:rPr>
      </w:pPr>
    </w:p>
    <w:p w14:paraId="18E022C9" w14:textId="77777777" w:rsidR="00373835" w:rsidRDefault="00373835" w:rsidP="00373835">
      <w:pPr>
        <w:pStyle w:val="Akapitzlist"/>
        <w:spacing w:before="120" w:line="276" w:lineRule="auto"/>
        <w:ind w:left="284"/>
        <w:jc w:val="left"/>
        <w:outlineLvl w:val="0"/>
        <w:rPr>
          <w:rFonts w:asciiTheme="minorHAnsi" w:hAnsiTheme="minorHAnsi" w:cstheme="minorHAnsi"/>
          <w:b/>
          <w:sz w:val="20"/>
        </w:rPr>
      </w:pPr>
    </w:p>
    <w:p w14:paraId="69A34405" w14:textId="77777777" w:rsidR="00373835" w:rsidRPr="007044E3" w:rsidRDefault="00373835" w:rsidP="00373835">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37756D33" w14:textId="77777777" w:rsidR="00373835" w:rsidRDefault="00373835" w:rsidP="00373835">
      <w:pPr>
        <w:rPr>
          <w:rFonts w:asciiTheme="minorHAnsi" w:hAnsiTheme="minorHAnsi" w:cstheme="minorHAnsi"/>
          <w:sz w:val="20"/>
        </w:rPr>
      </w:pPr>
    </w:p>
    <w:p w14:paraId="2EEB2142" w14:textId="77777777" w:rsidR="00373835" w:rsidRPr="004B4556" w:rsidRDefault="00373835" w:rsidP="00373835">
      <w:pPr>
        <w:rPr>
          <w:rFonts w:asciiTheme="minorHAnsi" w:hAnsiTheme="minorHAnsi" w:cstheme="minorHAnsi"/>
          <w:sz w:val="20"/>
        </w:rPr>
      </w:pPr>
    </w:p>
    <w:p w14:paraId="0D67B1C1" w14:textId="1B2E6CD6" w:rsidR="00373835" w:rsidRDefault="00373835" w:rsidP="00373835">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F24489">
        <w:rPr>
          <w:rFonts w:asciiTheme="minorHAnsi" w:hAnsiTheme="minorHAnsi" w:cstheme="minorHAnsi"/>
          <w:sz w:val="20"/>
          <w:lang w:eastAsia="pl-PL"/>
        </w:rPr>
        <w:t>POST/DYS/OW/GZ</w:t>
      </w:r>
      <w:r w:rsidR="009716B0">
        <w:rPr>
          <w:rFonts w:asciiTheme="minorHAnsi" w:hAnsiTheme="minorHAnsi" w:cstheme="minorHAnsi"/>
          <w:sz w:val="20"/>
          <w:lang w:eastAsia="pl-PL"/>
        </w:rPr>
        <w:t>/02436</w:t>
      </w:r>
      <w:r w:rsidR="00F24489">
        <w:rPr>
          <w:rFonts w:asciiTheme="minorHAnsi" w:hAnsiTheme="minorHAnsi" w:cstheme="minorHAnsi"/>
          <w:sz w:val="20"/>
          <w:lang w:eastAsia="pl-PL"/>
        </w:rPr>
        <w:t xml:space="preserve">/2025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4B4556">
        <w:rPr>
          <w:rFonts w:asciiTheme="minorHAnsi" w:hAnsiTheme="minorHAnsi" w:cstheme="minorHAnsi"/>
          <w:sz w:val="20"/>
          <w:lang w:eastAsia="pl-PL"/>
        </w:rPr>
        <w:t xml:space="preserve"> </w:t>
      </w:r>
      <w:r w:rsidR="009716B0" w:rsidRPr="009716B0">
        <w:rPr>
          <w:rFonts w:asciiTheme="minorHAnsi" w:hAnsiTheme="minorHAnsi" w:cstheme="minorHAnsi"/>
          <w:sz w:val="20"/>
        </w:rPr>
        <w:t>Wykonanie prac projektowych i kosztorysowych na terenie działania Rejonu Energetycznego Wyszków w podziale na 4 zadania</w:t>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5E1AE53F" w14:textId="77777777" w:rsidR="00373835" w:rsidRDefault="00373835" w:rsidP="00373835">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373835" w:rsidRPr="004B4556" w14:paraId="06C81EAF" w14:textId="77777777" w:rsidTr="00A4268A">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8D97B33" w14:textId="77777777" w:rsidR="00373835" w:rsidRPr="005A3030" w:rsidRDefault="00373835" w:rsidP="00A4268A">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A584125" w14:textId="77777777" w:rsidR="00373835" w:rsidRPr="005A3030" w:rsidRDefault="00373835" w:rsidP="00A4268A">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373835" w:rsidRPr="004B4556" w14:paraId="1FA7FC55" w14:textId="77777777" w:rsidTr="00A4268A">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64DC4D0" w14:textId="77777777" w:rsidR="00373835" w:rsidRPr="005B5686" w:rsidRDefault="00373835" w:rsidP="00A4268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308443F8" w14:textId="77777777" w:rsidR="00373835" w:rsidRDefault="00373835" w:rsidP="00A4268A">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5D3043DA" w14:textId="77777777" w:rsidR="00373835" w:rsidRPr="005B5686" w:rsidRDefault="00373835" w:rsidP="00A4268A">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373835" w:rsidRPr="004B4556" w14:paraId="08512916" w14:textId="77777777" w:rsidTr="00A4268A">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0A87FF35" w14:textId="77777777" w:rsidR="00373835" w:rsidRPr="005B5686" w:rsidRDefault="00373835" w:rsidP="00A4268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E563BD2" w14:textId="77777777" w:rsidR="00373835" w:rsidRDefault="00373835" w:rsidP="00A4268A">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D41972A" w14:textId="77777777" w:rsidR="00373835" w:rsidRPr="005B5686" w:rsidRDefault="00373835" w:rsidP="00A4268A">
            <w:pPr>
              <w:rPr>
                <w:rFonts w:asciiTheme="minorHAnsi" w:hAnsiTheme="minorHAnsi" w:cstheme="minorHAnsi"/>
                <w:sz w:val="20"/>
              </w:rPr>
            </w:pPr>
            <w:r w:rsidRPr="005A3030">
              <w:rPr>
                <w:rFonts w:asciiTheme="minorHAnsi" w:hAnsiTheme="minorHAnsi" w:cstheme="minorHAnsi"/>
                <w:sz w:val="20"/>
              </w:rPr>
              <w:t>...</w:t>
            </w:r>
          </w:p>
        </w:tc>
      </w:tr>
      <w:tr w:rsidR="00373835" w:rsidRPr="004B4556" w14:paraId="1964415B" w14:textId="77777777" w:rsidTr="00A4268A">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A1EA2A" w14:textId="77777777" w:rsidR="00373835" w:rsidRPr="005B5686" w:rsidRDefault="00373835" w:rsidP="00A4268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5AA1176F" w14:textId="77777777" w:rsidR="00373835" w:rsidRPr="007044E3" w:rsidRDefault="00373835" w:rsidP="00A4268A">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10CF6C8" w14:textId="77777777" w:rsidR="00373835" w:rsidRPr="005B5686" w:rsidRDefault="00373835" w:rsidP="00A4268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373835" w:rsidRPr="004B4556" w14:paraId="35604968" w14:textId="77777777" w:rsidTr="00A4268A">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362C0CB6" w14:textId="77777777" w:rsidR="00373835" w:rsidRPr="005B5686" w:rsidRDefault="00373835" w:rsidP="00A4268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52F074FD" w14:textId="77777777" w:rsidR="00373835" w:rsidRPr="007044E3" w:rsidRDefault="00373835" w:rsidP="00A4268A">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6DC4E3B3" w14:textId="77777777" w:rsidR="00373835" w:rsidRPr="005B5686" w:rsidRDefault="00373835" w:rsidP="00A4268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373835" w:rsidRPr="004B4556" w14:paraId="15C564CF" w14:textId="77777777" w:rsidTr="00A4268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9ECEC87" w14:textId="77777777" w:rsidR="00373835" w:rsidRPr="005B5686" w:rsidRDefault="00373835" w:rsidP="00A4268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213AD767" w14:textId="77777777" w:rsidR="00373835" w:rsidRPr="007044E3" w:rsidRDefault="00373835" w:rsidP="00A4268A">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9665485" w14:textId="77777777" w:rsidR="00373835" w:rsidRPr="005B5686" w:rsidRDefault="00373835" w:rsidP="00A4268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373835" w:rsidRPr="004B4556" w14:paraId="25C05BC1" w14:textId="77777777" w:rsidTr="00A4268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0B921A7" w14:textId="77777777" w:rsidR="00373835" w:rsidRPr="005B5686" w:rsidRDefault="00373835" w:rsidP="00A4268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4CF64E" w14:textId="77777777" w:rsidR="00373835" w:rsidRPr="007044E3" w:rsidRDefault="00373835" w:rsidP="00A4268A">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48920B17" w14:textId="77777777" w:rsidR="00373835" w:rsidRPr="005B5686" w:rsidRDefault="00373835" w:rsidP="00A4268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373835" w:rsidRPr="004B4556" w14:paraId="38ACBD11" w14:textId="77777777" w:rsidTr="00A4268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F8CD241" w14:textId="77777777" w:rsidR="00373835" w:rsidRPr="005B5686" w:rsidRDefault="00373835" w:rsidP="00A4268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386AEAF8" w14:textId="77777777" w:rsidR="00373835" w:rsidRPr="007044E3" w:rsidRDefault="00373835" w:rsidP="00A4268A">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78C50063" w14:textId="77777777" w:rsidR="00373835" w:rsidRPr="005B5686" w:rsidRDefault="00373835" w:rsidP="00A4268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373835" w:rsidRPr="004B4556" w14:paraId="2600A031" w14:textId="77777777" w:rsidTr="00A4268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DE0C9E" w14:textId="77777777" w:rsidR="00373835" w:rsidRDefault="00373835" w:rsidP="00A4268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4296E243" w14:textId="77777777" w:rsidR="00373835" w:rsidRPr="007044E3" w:rsidRDefault="00373835" w:rsidP="00A4268A">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1730E84" w14:textId="77777777" w:rsidR="00373835" w:rsidRPr="005B5686" w:rsidRDefault="00373835" w:rsidP="00A4268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373835" w:rsidRPr="004B4556" w14:paraId="2FD412B3" w14:textId="77777777" w:rsidTr="00A4268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10E4129" w14:textId="77777777" w:rsidR="00373835" w:rsidRDefault="00373835" w:rsidP="00A4268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1AE66EB4" w14:textId="77777777" w:rsidR="00373835" w:rsidRDefault="00373835" w:rsidP="00A4268A">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1531BAB3" w14:textId="77777777" w:rsidR="00373835" w:rsidRPr="007044E3" w:rsidRDefault="00373835" w:rsidP="00A4268A">
            <w:pPr>
              <w:rPr>
                <w:rFonts w:asciiTheme="minorHAnsi" w:hAnsiTheme="minorHAnsi" w:cstheme="minorHAnsi"/>
                <w:sz w:val="20"/>
              </w:rPr>
            </w:pPr>
            <w:r w:rsidRPr="005A3030">
              <w:rPr>
                <w:rFonts w:asciiTheme="minorHAnsi" w:hAnsiTheme="minorHAnsi" w:cstheme="minorHAnsi"/>
                <w:sz w:val="20"/>
              </w:rPr>
              <w:t>...</w:t>
            </w:r>
          </w:p>
        </w:tc>
      </w:tr>
      <w:tr w:rsidR="00373835" w:rsidRPr="004B4556" w14:paraId="694873DA" w14:textId="77777777" w:rsidTr="00A4268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DE188E" w14:textId="77777777" w:rsidR="00373835" w:rsidRDefault="00373835" w:rsidP="00A4268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460F8A1" w14:textId="77777777" w:rsidR="00373835" w:rsidRPr="007044E3" w:rsidRDefault="00373835" w:rsidP="00A4268A">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72F3671" w14:textId="77777777" w:rsidR="00373835" w:rsidRPr="007044E3" w:rsidRDefault="00373835" w:rsidP="00A4268A">
            <w:pPr>
              <w:rPr>
                <w:rFonts w:asciiTheme="minorHAnsi" w:hAnsiTheme="minorHAnsi" w:cstheme="minorHAnsi"/>
                <w:sz w:val="20"/>
              </w:rPr>
            </w:pPr>
            <w:r w:rsidRPr="005A3030">
              <w:rPr>
                <w:rFonts w:asciiTheme="minorHAnsi" w:hAnsiTheme="minorHAnsi" w:cstheme="minorHAnsi"/>
                <w:sz w:val="20"/>
              </w:rPr>
              <w:t>...</w:t>
            </w:r>
          </w:p>
        </w:tc>
      </w:tr>
      <w:tr w:rsidR="00373835" w:rsidRPr="004B4556" w14:paraId="5F0795AC" w14:textId="77777777" w:rsidTr="00A4268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915421" w14:textId="77777777" w:rsidR="00373835" w:rsidRDefault="00373835" w:rsidP="00A4268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315538FA" w14:textId="77777777" w:rsidR="00373835" w:rsidRPr="007044E3" w:rsidRDefault="00373835" w:rsidP="00A4268A">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2D779122" w14:textId="77777777" w:rsidR="00373835" w:rsidRPr="007044E3" w:rsidRDefault="00373835" w:rsidP="00A4268A">
            <w:pPr>
              <w:rPr>
                <w:rFonts w:asciiTheme="minorHAnsi" w:hAnsiTheme="minorHAnsi" w:cstheme="minorHAnsi"/>
                <w:sz w:val="20"/>
              </w:rPr>
            </w:pPr>
            <w:r w:rsidRPr="005A3030">
              <w:rPr>
                <w:rFonts w:asciiTheme="minorHAnsi" w:hAnsiTheme="minorHAnsi" w:cstheme="minorHAnsi"/>
                <w:sz w:val="20"/>
              </w:rPr>
              <w:t>...</w:t>
            </w:r>
          </w:p>
        </w:tc>
      </w:tr>
      <w:tr w:rsidR="00373835" w:rsidRPr="004B4556" w14:paraId="136F24D8" w14:textId="77777777" w:rsidTr="00A4268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05DCE6" w14:textId="77777777" w:rsidR="00373835" w:rsidRDefault="00373835" w:rsidP="00A4268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18F82F3C" w14:textId="77777777" w:rsidR="00373835" w:rsidRPr="007044E3" w:rsidRDefault="00373835" w:rsidP="00A4268A">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0438D5CF" w14:textId="77777777" w:rsidR="00373835" w:rsidRPr="007044E3" w:rsidRDefault="00373835" w:rsidP="00A4268A">
            <w:pPr>
              <w:rPr>
                <w:rFonts w:asciiTheme="minorHAnsi" w:hAnsiTheme="minorHAnsi" w:cstheme="minorHAnsi"/>
                <w:sz w:val="20"/>
              </w:rPr>
            </w:pPr>
            <w:r w:rsidRPr="005A3030">
              <w:rPr>
                <w:rFonts w:asciiTheme="minorHAnsi" w:hAnsiTheme="minorHAnsi" w:cstheme="minorHAnsi"/>
                <w:sz w:val="20"/>
              </w:rPr>
              <w:t>...</w:t>
            </w:r>
          </w:p>
        </w:tc>
      </w:tr>
      <w:tr w:rsidR="00373835" w:rsidRPr="004B4556" w14:paraId="511A39EA" w14:textId="77777777" w:rsidTr="00A4268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E52040" w14:textId="77777777" w:rsidR="00373835" w:rsidRDefault="00373835" w:rsidP="00A4268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5613106A" w14:textId="77777777" w:rsidR="00373835" w:rsidRPr="007044E3" w:rsidRDefault="00373835" w:rsidP="00A4268A">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4699231" w14:textId="77777777" w:rsidR="00373835" w:rsidRPr="007044E3" w:rsidRDefault="00373835" w:rsidP="00A4268A">
            <w:pPr>
              <w:rPr>
                <w:rFonts w:asciiTheme="minorHAnsi" w:hAnsiTheme="minorHAnsi" w:cstheme="minorHAnsi"/>
                <w:sz w:val="20"/>
              </w:rPr>
            </w:pPr>
            <w:r w:rsidRPr="005A3030">
              <w:rPr>
                <w:rFonts w:asciiTheme="minorHAnsi" w:hAnsiTheme="minorHAnsi" w:cstheme="minorHAnsi"/>
                <w:sz w:val="20"/>
              </w:rPr>
              <w:t>...</w:t>
            </w:r>
          </w:p>
        </w:tc>
      </w:tr>
      <w:tr w:rsidR="00373835" w:rsidRPr="004B4556" w14:paraId="72D061D7" w14:textId="77777777" w:rsidTr="00A4268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2CB739" w14:textId="77777777" w:rsidR="00373835" w:rsidRDefault="00373835" w:rsidP="00A4268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C7DF128" w14:textId="77777777" w:rsidR="00373835" w:rsidRPr="007044E3" w:rsidRDefault="00373835" w:rsidP="00A4268A">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76995149" w14:textId="77777777" w:rsidR="00373835" w:rsidRPr="007044E3" w:rsidRDefault="00373835" w:rsidP="00A4268A">
            <w:pPr>
              <w:rPr>
                <w:rFonts w:asciiTheme="minorHAnsi" w:hAnsiTheme="minorHAnsi" w:cstheme="minorHAnsi"/>
                <w:sz w:val="20"/>
              </w:rPr>
            </w:pPr>
            <w:r w:rsidRPr="005A3030">
              <w:rPr>
                <w:rFonts w:asciiTheme="minorHAnsi" w:hAnsiTheme="minorHAnsi" w:cstheme="minorHAnsi"/>
                <w:sz w:val="20"/>
              </w:rPr>
              <w:t>...</w:t>
            </w:r>
          </w:p>
        </w:tc>
      </w:tr>
      <w:tr w:rsidR="00373835" w:rsidRPr="004B4556" w14:paraId="7F339152" w14:textId="77777777" w:rsidTr="00A4268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F466CEB" w14:textId="77777777" w:rsidR="00373835" w:rsidRDefault="00373835" w:rsidP="00A4268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0BCD37EF" w14:textId="77777777" w:rsidR="00373835" w:rsidRDefault="00373835" w:rsidP="00A4268A">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5AE78704" w14:textId="77777777" w:rsidR="00373835" w:rsidRPr="007044E3" w:rsidRDefault="00373835" w:rsidP="00A4268A">
            <w:pPr>
              <w:rPr>
                <w:rFonts w:asciiTheme="minorHAnsi" w:hAnsiTheme="minorHAnsi" w:cstheme="minorHAnsi"/>
                <w:sz w:val="20"/>
              </w:rPr>
            </w:pPr>
            <w:r w:rsidRPr="005A3030">
              <w:rPr>
                <w:rFonts w:asciiTheme="minorHAnsi" w:hAnsiTheme="minorHAnsi" w:cstheme="minorHAnsi"/>
                <w:sz w:val="20"/>
              </w:rPr>
              <w:t>...</w:t>
            </w:r>
          </w:p>
        </w:tc>
      </w:tr>
    </w:tbl>
    <w:p w14:paraId="785AF411" w14:textId="77777777" w:rsidR="00373835" w:rsidRDefault="00373835" w:rsidP="00373835">
      <w:pPr>
        <w:rPr>
          <w:rFonts w:asciiTheme="minorHAnsi" w:hAnsiTheme="minorHAnsi" w:cstheme="minorHAnsi"/>
          <w:sz w:val="20"/>
        </w:rPr>
      </w:pPr>
    </w:p>
    <w:p w14:paraId="545224FD" w14:textId="77777777" w:rsidR="00373835" w:rsidRPr="004B4556" w:rsidRDefault="00373835" w:rsidP="00373835">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6E61DEA4" w14:textId="77777777" w:rsidR="00373835" w:rsidRPr="007044E3" w:rsidRDefault="00373835" w:rsidP="00373835">
      <w:pPr>
        <w:rPr>
          <w:rFonts w:asciiTheme="minorHAnsi" w:hAnsiTheme="minorHAnsi" w:cstheme="minorHAnsi"/>
          <w:sz w:val="20"/>
        </w:rPr>
      </w:pPr>
    </w:p>
    <w:p w14:paraId="3BA72686" w14:textId="77777777" w:rsidR="00373835" w:rsidRPr="004B4556" w:rsidRDefault="00373835" w:rsidP="00373835">
      <w:pPr>
        <w:rPr>
          <w:rFonts w:asciiTheme="minorHAnsi" w:hAnsiTheme="minorHAnsi" w:cstheme="minorHAnsi"/>
          <w:sz w:val="20"/>
        </w:rPr>
      </w:pPr>
    </w:p>
    <w:p w14:paraId="167DC0B8" w14:textId="77777777" w:rsidR="00373835" w:rsidRPr="004B4556" w:rsidRDefault="00373835" w:rsidP="00373835">
      <w:pPr>
        <w:rPr>
          <w:rFonts w:asciiTheme="minorHAnsi" w:hAnsiTheme="minorHAnsi" w:cstheme="minorHAnsi"/>
          <w:sz w:val="20"/>
        </w:rPr>
      </w:pPr>
    </w:p>
    <w:p w14:paraId="715704BE" w14:textId="77777777" w:rsidR="00373835" w:rsidRPr="009C2468" w:rsidRDefault="00373835" w:rsidP="00373835">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25DEC2E" w14:textId="77777777" w:rsidR="00373835" w:rsidRDefault="00373835" w:rsidP="0037383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83A5DA0" w14:textId="77777777" w:rsidR="00373835" w:rsidRDefault="00373835" w:rsidP="00373835">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0D468529" w14:textId="77777777" w:rsidR="003A645A" w:rsidRPr="00373835" w:rsidRDefault="003A645A" w:rsidP="00373835">
      <w:pPr>
        <w:rPr>
          <w:rFonts w:ascii="Calibri" w:hAnsi="Calibri" w:cs="Calibri"/>
          <w:sz w:val="16"/>
          <w:szCs w:val="16"/>
        </w:rPr>
      </w:pPr>
    </w:p>
    <w:sectPr w:rsidR="003A645A" w:rsidRPr="00373835" w:rsidSect="00DA1F92">
      <w:headerReference w:type="first" r:id="rId37"/>
      <w:footerReference w:type="first" r:id="rId38"/>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C60C1" w14:textId="77777777" w:rsidR="00B367A8" w:rsidRDefault="00B367A8" w:rsidP="004A302B">
      <w:pPr>
        <w:spacing w:line="240" w:lineRule="auto"/>
      </w:pPr>
      <w:r>
        <w:separator/>
      </w:r>
    </w:p>
  </w:endnote>
  <w:endnote w:type="continuationSeparator" w:id="0">
    <w:p w14:paraId="6F8230F2" w14:textId="77777777" w:rsidR="00B367A8" w:rsidRDefault="00B367A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D81E6" w14:textId="77777777" w:rsidR="00A4268A" w:rsidRDefault="00A4268A">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1CAC9" w14:textId="77777777" w:rsidR="00A4268A" w:rsidRDefault="00A4268A" w:rsidP="00DA1F92">
    <w:pPr>
      <w:pStyle w:val="Stopka"/>
      <w:jc w:val="center"/>
    </w:pPr>
  </w:p>
  <w:p w14:paraId="415D43B2" w14:textId="77777777" w:rsidR="00A4268A" w:rsidRPr="00DD5C5D" w:rsidRDefault="00A4268A" w:rsidP="00DA1F92">
    <w:pPr>
      <w:pStyle w:val="Nagwek"/>
      <w:rPr>
        <w:rFonts w:ascii="Calibri" w:hAnsi="Calibri"/>
        <w:bCs/>
        <w:sz w:val="16"/>
        <w:szCs w:val="16"/>
      </w:rPr>
    </w:pPr>
  </w:p>
  <w:p w14:paraId="31FAE795" w14:textId="77777777" w:rsidR="00A4268A" w:rsidRDefault="00A4268A">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B0D44" w14:textId="77777777" w:rsidR="00A4268A" w:rsidRDefault="00A4268A" w:rsidP="00A4268A">
    <w:pPr>
      <w:pStyle w:val="Stopka"/>
      <w:jc w:val="center"/>
    </w:pPr>
  </w:p>
  <w:p w14:paraId="35E8DD18" w14:textId="77777777" w:rsidR="00A4268A" w:rsidRPr="00DD5C5D" w:rsidRDefault="00A4268A" w:rsidP="00A4268A">
    <w:pPr>
      <w:pStyle w:val="Nagwek"/>
      <w:rPr>
        <w:rFonts w:ascii="Calibri" w:hAnsi="Calibri"/>
        <w:bCs/>
        <w:sz w:val="16"/>
        <w:szCs w:val="16"/>
      </w:rPr>
    </w:pPr>
  </w:p>
  <w:p w14:paraId="4176B111" w14:textId="77777777" w:rsidR="00A4268A" w:rsidRDefault="00A4268A">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43B3F" w14:textId="77777777" w:rsidR="00A4268A" w:rsidRDefault="00A4268A">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2537" w14:textId="77777777" w:rsidR="00A4268A" w:rsidRDefault="00A4268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876781"/>
      <w:docPartObj>
        <w:docPartGallery w:val="Page Numbers (Bottom of Page)"/>
        <w:docPartUnique/>
      </w:docPartObj>
    </w:sdtPr>
    <w:sdtEndPr>
      <w:rPr>
        <w:sz w:val="18"/>
      </w:rPr>
    </w:sdtEndPr>
    <w:sdtContent>
      <w:p w14:paraId="21207CCB" w14:textId="2A105451" w:rsidR="00A4268A" w:rsidRPr="008E3694" w:rsidRDefault="00A4268A">
        <w:pPr>
          <w:pStyle w:val="Stopka"/>
          <w:jc w:val="center"/>
          <w:rPr>
            <w:sz w:val="18"/>
          </w:rPr>
        </w:pPr>
        <w:r w:rsidRPr="008E3694">
          <w:rPr>
            <w:sz w:val="18"/>
          </w:rPr>
          <w:fldChar w:fldCharType="begin"/>
        </w:r>
        <w:r w:rsidRPr="008E3694">
          <w:rPr>
            <w:sz w:val="18"/>
          </w:rPr>
          <w:instrText>PAGE   \* MERGEFORMAT</w:instrText>
        </w:r>
        <w:r w:rsidRPr="008E3694">
          <w:rPr>
            <w:sz w:val="18"/>
          </w:rPr>
          <w:fldChar w:fldCharType="separate"/>
        </w:r>
        <w:r w:rsidR="000F2D4F">
          <w:rPr>
            <w:noProof/>
            <w:sz w:val="18"/>
          </w:rPr>
          <w:t>4</w:t>
        </w:r>
        <w:r w:rsidRPr="008E3694">
          <w:rPr>
            <w:sz w:val="18"/>
          </w:rPr>
          <w:fldChar w:fldCharType="end"/>
        </w:r>
      </w:p>
    </w:sdtContent>
  </w:sdt>
  <w:p w14:paraId="3308C4F5" w14:textId="77777777" w:rsidR="00A4268A" w:rsidRDefault="00A4268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3E24F" w14:textId="77777777" w:rsidR="00A4268A" w:rsidRDefault="00A4268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9F3C095" w14:textId="5C3AE7D5" w:rsidR="00A4268A" w:rsidRPr="002A7B62" w:rsidRDefault="00A4268A" w:rsidP="00DA1F9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D102C">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7300340" w14:textId="77777777" w:rsidR="00A4268A" w:rsidRDefault="00A4268A">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1882970493"/>
      <w:docPartObj>
        <w:docPartGallery w:val="Page Numbers (Bottom of Page)"/>
        <w:docPartUnique/>
      </w:docPartObj>
    </w:sdtPr>
    <w:sdtEndPr/>
    <w:sdtContent>
      <w:p w14:paraId="7AD6CC75" w14:textId="6ADD18ED" w:rsidR="00A4268A" w:rsidRPr="008E3694" w:rsidRDefault="00A4268A">
        <w:pPr>
          <w:pStyle w:val="Stopka"/>
          <w:jc w:val="center"/>
          <w:rPr>
            <w:sz w:val="18"/>
          </w:rPr>
        </w:pPr>
        <w:r w:rsidRPr="008E3694">
          <w:rPr>
            <w:sz w:val="18"/>
          </w:rPr>
          <w:fldChar w:fldCharType="begin"/>
        </w:r>
        <w:r w:rsidRPr="008E3694">
          <w:rPr>
            <w:sz w:val="18"/>
          </w:rPr>
          <w:instrText>PAGE   \* MERGEFORMAT</w:instrText>
        </w:r>
        <w:r w:rsidRPr="008E3694">
          <w:rPr>
            <w:sz w:val="18"/>
          </w:rPr>
          <w:fldChar w:fldCharType="separate"/>
        </w:r>
        <w:r w:rsidR="00DD546F">
          <w:rPr>
            <w:noProof/>
            <w:sz w:val="18"/>
          </w:rPr>
          <w:t>2</w:t>
        </w:r>
        <w:r w:rsidRPr="008E3694">
          <w:rPr>
            <w:sz w:val="18"/>
          </w:rPr>
          <w:fldChar w:fldCharType="end"/>
        </w:r>
      </w:p>
    </w:sdtContent>
  </w:sdt>
  <w:p w14:paraId="7FC6D110" w14:textId="77777777" w:rsidR="00A4268A" w:rsidRDefault="00A4268A">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953684"/>
      <w:docPartObj>
        <w:docPartGallery w:val="Page Numbers (Bottom of Page)"/>
        <w:docPartUnique/>
      </w:docPartObj>
    </w:sdtPr>
    <w:sdtEndPr>
      <w:rPr>
        <w:sz w:val="18"/>
      </w:rPr>
    </w:sdtEndPr>
    <w:sdtContent>
      <w:p w14:paraId="6308E217" w14:textId="79B2508E" w:rsidR="00A4268A" w:rsidRPr="008E3694" w:rsidRDefault="00A4268A">
        <w:pPr>
          <w:pStyle w:val="Stopka"/>
          <w:jc w:val="center"/>
          <w:rPr>
            <w:sz w:val="18"/>
          </w:rPr>
        </w:pPr>
        <w:r w:rsidRPr="008E3694">
          <w:rPr>
            <w:sz w:val="18"/>
          </w:rPr>
          <w:fldChar w:fldCharType="begin"/>
        </w:r>
        <w:r w:rsidRPr="008E3694">
          <w:rPr>
            <w:sz w:val="18"/>
          </w:rPr>
          <w:instrText>PAGE   \* MERGEFORMAT</w:instrText>
        </w:r>
        <w:r w:rsidRPr="008E3694">
          <w:rPr>
            <w:sz w:val="18"/>
          </w:rPr>
          <w:fldChar w:fldCharType="separate"/>
        </w:r>
        <w:r w:rsidR="00DD546F">
          <w:rPr>
            <w:noProof/>
            <w:sz w:val="18"/>
          </w:rPr>
          <w:t>1</w:t>
        </w:r>
        <w:r w:rsidRPr="008E3694">
          <w:rPr>
            <w:sz w:val="18"/>
          </w:rPr>
          <w:fldChar w:fldCharType="end"/>
        </w:r>
      </w:p>
    </w:sdtContent>
  </w:sdt>
  <w:p w14:paraId="721945B8" w14:textId="77777777" w:rsidR="00A4268A" w:rsidRDefault="00A4268A">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904DA" w14:textId="77777777" w:rsidR="00A4268A" w:rsidRDefault="00A4268A">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E11EB" w14:textId="77777777" w:rsidR="00A4268A" w:rsidRPr="00DD5C5D" w:rsidRDefault="00A4268A" w:rsidP="00DD5C5D">
    <w:pPr>
      <w:pStyle w:val="Nagwek"/>
      <w:jc w:val="center"/>
      <w:rPr>
        <w:rFonts w:ascii="Calibri" w:hAnsi="Calibri"/>
        <w:bCs/>
        <w:sz w:val="16"/>
        <w:szCs w:val="16"/>
      </w:rPr>
    </w:pPr>
  </w:p>
  <w:p w14:paraId="34823B37" w14:textId="7F44EAFB" w:rsidR="00A4268A" w:rsidRDefault="00A4268A"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36EE0">
      <w:rPr>
        <w:rFonts w:ascii="Calibri" w:hAnsi="Calibri"/>
        <w:bCs/>
        <w:noProof/>
        <w:sz w:val="16"/>
        <w:szCs w:val="16"/>
      </w:rPr>
      <w:t>24</w:t>
    </w:r>
    <w:r w:rsidRPr="00DD5C5D">
      <w:rPr>
        <w:rFonts w:ascii="Calibri" w:hAnsi="Calibri"/>
        <w:bCs/>
        <w:sz w:val="16"/>
        <w:szCs w:val="16"/>
      </w:rPr>
      <w:fldChar w:fldCharType="end"/>
    </w:r>
  </w:p>
  <w:p w14:paraId="03267477" w14:textId="77777777" w:rsidR="00A4268A" w:rsidRDefault="00A4268A">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E18E8" w14:textId="77777777" w:rsidR="00A4268A" w:rsidRDefault="00A426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97533" w14:textId="77777777" w:rsidR="00B367A8" w:rsidRDefault="00B367A8" w:rsidP="004A302B">
      <w:pPr>
        <w:spacing w:line="240" w:lineRule="auto"/>
      </w:pPr>
      <w:r>
        <w:separator/>
      </w:r>
    </w:p>
  </w:footnote>
  <w:footnote w:type="continuationSeparator" w:id="0">
    <w:p w14:paraId="1A6F36F7" w14:textId="77777777" w:rsidR="00B367A8" w:rsidRDefault="00B367A8" w:rsidP="004A302B">
      <w:pPr>
        <w:spacing w:line="240" w:lineRule="auto"/>
      </w:pPr>
      <w:r>
        <w:continuationSeparator/>
      </w:r>
    </w:p>
  </w:footnote>
  <w:footnote w:id="1">
    <w:p w14:paraId="3B5FC812" w14:textId="77777777" w:rsidR="00A4268A" w:rsidRPr="00F2601C" w:rsidRDefault="00A4268A" w:rsidP="00DA1F92">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48B2EFB" w14:textId="77777777" w:rsidR="00A4268A" w:rsidRPr="00F2601C" w:rsidRDefault="00A4268A" w:rsidP="00DA1F92">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A964839" w14:textId="77777777" w:rsidR="00A4268A" w:rsidRPr="001A6201" w:rsidRDefault="00A4268A" w:rsidP="00DA1F92">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025D81E9" w14:textId="77777777" w:rsidR="00A4268A" w:rsidRPr="001A6201" w:rsidRDefault="00A4268A" w:rsidP="00DA1F92">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584D7AE5" w14:textId="77777777" w:rsidR="00A4268A" w:rsidRPr="003F2EF3" w:rsidRDefault="00A4268A" w:rsidP="00DA1F92">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2F708653" w14:textId="77777777" w:rsidR="00A4268A" w:rsidRPr="003D4E66" w:rsidRDefault="00A4268A" w:rsidP="00DA1F92">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ADDF48C" w14:textId="77777777" w:rsidR="00A4268A" w:rsidRDefault="00A4268A" w:rsidP="00DA1F92">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BAC3060" w14:textId="77777777" w:rsidR="00A4268A" w:rsidRPr="00342E37" w:rsidRDefault="00A4268A" w:rsidP="002849B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7C8C91D" w14:textId="77777777" w:rsidR="00A4268A" w:rsidRPr="00342E37" w:rsidRDefault="00A4268A" w:rsidP="002849BE">
      <w:pPr>
        <w:pStyle w:val="Tekstprzypisudolnego"/>
        <w:numPr>
          <w:ilvl w:val="0"/>
          <w:numId w:val="36"/>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7CD82949" w14:textId="77777777" w:rsidR="00A4268A" w:rsidRPr="00342E37" w:rsidRDefault="00A4268A" w:rsidP="002849BE">
      <w:pPr>
        <w:pStyle w:val="Tekstprzypisudolnego"/>
        <w:numPr>
          <w:ilvl w:val="0"/>
          <w:numId w:val="36"/>
        </w:numPr>
        <w:rPr>
          <w:rFonts w:ascii="Verdana" w:hAnsi="Verdana" w:cs="Arial"/>
          <w:sz w:val="14"/>
          <w:szCs w:val="14"/>
        </w:rPr>
      </w:pPr>
      <w:bookmarkStart w:id="7"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7"/>
    </w:p>
    <w:p w14:paraId="0BB4C7DD" w14:textId="77777777" w:rsidR="00A4268A" w:rsidRPr="00342E37" w:rsidRDefault="00A4268A" w:rsidP="002849BE">
      <w:pPr>
        <w:pStyle w:val="Tekstprzypisudolnego"/>
        <w:numPr>
          <w:ilvl w:val="0"/>
          <w:numId w:val="36"/>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316423F5" w14:textId="77777777" w:rsidR="00A4268A" w:rsidRPr="00342E37" w:rsidRDefault="00A4268A" w:rsidP="002849B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9C42A18" w14:textId="77777777" w:rsidR="00A4268A" w:rsidRPr="00342E37" w:rsidRDefault="00A4268A" w:rsidP="002849B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58FCE7C" w14:textId="77777777" w:rsidR="00A4268A" w:rsidRPr="00342E37" w:rsidRDefault="00A4268A" w:rsidP="002849B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8F136E1" w14:textId="77777777" w:rsidR="00A4268A" w:rsidRPr="00342E37" w:rsidRDefault="00A4268A" w:rsidP="002849B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8D30251" w14:textId="77777777" w:rsidR="00A4268A" w:rsidRPr="00896587" w:rsidRDefault="00A4268A" w:rsidP="002849B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6A0DC255" w14:textId="77777777" w:rsidR="00A4268A" w:rsidRPr="00CF2D59" w:rsidRDefault="00A4268A" w:rsidP="00DA1F92">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2CE51A4F" w14:textId="77777777" w:rsidR="00A4268A" w:rsidRDefault="00A4268A" w:rsidP="00DA1F92">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5226B6D0" w14:textId="77777777" w:rsidR="00A4268A" w:rsidRDefault="00A4268A" w:rsidP="00373835">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24034C9" w14:textId="77777777" w:rsidR="00A4268A" w:rsidRPr="00517ECB" w:rsidRDefault="00A4268A" w:rsidP="00373835">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66939" w14:textId="77777777" w:rsidR="00A4268A" w:rsidRDefault="00A4268A">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413A7" w14:textId="705AE57B" w:rsidR="00A4268A" w:rsidRPr="00B24CFB" w:rsidRDefault="00A4268A" w:rsidP="00B24CFB">
    <w:pPr>
      <w:pStyle w:val="Nagwek"/>
      <w:tabs>
        <w:tab w:val="clear" w:pos="4536"/>
        <w:tab w:val="clear" w:pos="9072"/>
        <w:tab w:val="left" w:pos="5265"/>
      </w:tabs>
      <w:spacing w:after="120" w:line="276" w:lineRule="auto"/>
      <w:rPr>
        <w:rFonts w:ascii="Calibri" w:hAnsi="Calibri" w:cs="Calibri"/>
        <w:sz w:val="18"/>
        <w:szCs w:val="18"/>
      </w:rPr>
    </w:pPr>
    <w:r>
      <w:rPr>
        <w:rFonts w:ascii="Calibri" w:hAnsi="Calibri" w:cs="Calibri"/>
        <w:sz w:val="18"/>
        <w:szCs w:val="18"/>
      </w:rPr>
      <w:t xml:space="preserve">                                                                                                                                                                                                  </w:t>
    </w:r>
    <w:r>
      <w:rPr>
        <w:rFonts w:ascii="Calibri" w:hAnsi="Calibri" w:cs="Calibri"/>
        <w:noProof/>
        <w:sz w:val="18"/>
        <w:szCs w:val="18"/>
        <w:lang w:eastAsia="pl-PL"/>
      </w:rPr>
      <w:drawing>
        <wp:inline distT="0" distB="0" distL="0" distR="0" wp14:anchorId="2F82FFEF" wp14:editId="6A4C7278">
          <wp:extent cx="658495" cy="481330"/>
          <wp:effectExtent l="0" t="0" r="8255"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46E74" w14:textId="77C68028" w:rsidR="00A4268A" w:rsidRDefault="00A4268A">
    <w:pPr>
      <w:pStyle w:val="Nagwek"/>
    </w:pPr>
    <w:r>
      <w:rPr>
        <w:rFonts w:ascii="Calibri" w:eastAsia="Verdana" w:hAnsi="Calibri"/>
        <w:color w:val="92D050"/>
        <w:sz w:val="16"/>
        <w:szCs w:val="16"/>
      </w:rPr>
      <w:t xml:space="preserve">                                                                                                                                                                                                         </w:t>
    </w:r>
  </w:p>
  <w:p w14:paraId="7F74BF0F" w14:textId="58D13AED" w:rsidR="00A4268A" w:rsidRDefault="00A4268A">
    <w:pPr>
      <w:pStyle w:val="Nagwek"/>
    </w:pPr>
    <w:r>
      <w:t xml:space="preserve">                                                                                                                                                           </w:t>
    </w:r>
    <w:r>
      <w:rPr>
        <w:noProof/>
        <w:lang w:eastAsia="pl-PL"/>
      </w:rPr>
      <w:drawing>
        <wp:inline distT="0" distB="0" distL="0" distR="0" wp14:anchorId="76B9EB38" wp14:editId="7E8E85A2">
          <wp:extent cx="658495" cy="481330"/>
          <wp:effectExtent l="0" t="0" r="8255"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1D7CE" w14:textId="5B0BE202" w:rsidR="00A4268A" w:rsidRDefault="00A4268A">
    <w:pPr>
      <w:pStyle w:val="Nagwek"/>
      <w:rPr>
        <w:rFonts w:ascii="Calibri" w:hAnsi="Calibri"/>
        <w:b/>
        <w:bCs/>
        <w:szCs w:val="16"/>
      </w:rPr>
    </w:pPr>
    <w:r>
      <w:rPr>
        <w:rFonts w:ascii="Calibri" w:eastAsia="Verdana" w:hAnsi="Calibri"/>
        <w:color w:val="92D050"/>
        <w:sz w:val="16"/>
        <w:szCs w:val="16"/>
      </w:rPr>
      <w:t xml:space="preserve">                                                                                                                                                                                                          </w:t>
    </w:r>
    <w:r w:rsidRPr="00E41FA8">
      <w:rPr>
        <w:rFonts w:ascii="Calibri" w:eastAsia="Verdana" w:hAnsi="Calibri"/>
        <w:color w:val="92D050"/>
        <w:sz w:val="16"/>
        <w:szCs w:val="16"/>
      </w:rPr>
      <w:t>Do użytku wewnętrznego w GK PGE</w:t>
    </w:r>
    <w:r>
      <w:rPr>
        <w:rFonts w:ascii="Calibri" w:hAnsi="Calibri"/>
        <w:b/>
        <w:bCs/>
        <w:szCs w:val="16"/>
      </w:rPr>
      <w:t xml:space="preserve">  </w:t>
    </w:r>
  </w:p>
  <w:p w14:paraId="14C1C4D5" w14:textId="5FAE95BD" w:rsidR="00A4268A" w:rsidRDefault="00A4268A">
    <w:pPr>
      <w:pStyle w:val="Nagwek"/>
    </w:pPr>
    <w:r>
      <w:rPr>
        <w:rFonts w:ascii="Calibri" w:hAnsi="Calibri"/>
        <w:b/>
        <w:bCs/>
        <w:szCs w:val="16"/>
      </w:rPr>
      <w:t xml:space="preserve">                                                                                                                                                                         </w:t>
    </w:r>
    <w:r>
      <w:rPr>
        <w:rFonts w:ascii="Calibri" w:hAnsi="Calibri"/>
        <w:b/>
        <w:bCs/>
        <w:noProof/>
        <w:szCs w:val="16"/>
        <w:lang w:eastAsia="pl-PL"/>
      </w:rPr>
      <w:drawing>
        <wp:inline distT="0" distB="0" distL="0" distR="0" wp14:anchorId="7672DCBB" wp14:editId="288C3932">
          <wp:extent cx="658495" cy="481330"/>
          <wp:effectExtent l="0" t="0" r="8255"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r>
      <w:rPr>
        <w:rFonts w:ascii="Calibri" w:hAnsi="Calibri"/>
        <w:b/>
        <w:bCs/>
        <w:szCs w:val="16"/>
      </w:rPr>
      <w:t xml:space="preserve">                                                                                                                                                                                                                                                            </w:t>
    </w:r>
    <w:r>
      <w:rPr>
        <w:rFonts w:ascii="Calibri" w:hAnsi="Calibri"/>
        <w:b/>
        <w:bCs/>
        <w:noProof/>
        <w:szCs w:val="16"/>
        <w:lang w:eastAsia="pl-P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B6D43" w14:textId="14BB2E54" w:rsidR="00A4268A" w:rsidRPr="0072383F" w:rsidRDefault="00A4268A" w:rsidP="00DA1F92">
    <w:pPr>
      <w:pStyle w:val="Nagwek"/>
      <w:ind w:hanging="284"/>
      <w:jc w:val="center"/>
      <w:rPr>
        <w:rFonts w:ascii="Calibri" w:hAnsi="Calibri"/>
        <w:b/>
        <w:bCs/>
        <w:szCs w:val="16"/>
      </w:rPr>
    </w:pPr>
    <w:r>
      <w:rPr>
        <w:rFonts w:ascii="Calibri" w:hAnsi="Calibri"/>
        <w:b/>
        <w:bCs/>
        <w:szCs w:val="16"/>
      </w:rPr>
      <w:t xml:space="preserve">                                                                                                                                                                 </w:t>
    </w:r>
    <w:r>
      <w:rPr>
        <w:rFonts w:ascii="Calibri" w:hAnsi="Calibri"/>
        <w:b/>
        <w:bCs/>
        <w:noProof/>
        <w:szCs w:val="16"/>
        <w:lang w:eastAsia="pl-PL"/>
      </w:rPr>
      <w:drawing>
        <wp:inline distT="0" distB="0" distL="0" distR="0" wp14:anchorId="1F9ACD76" wp14:editId="0BA0A762">
          <wp:extent cx="658495" cy="481330"/>
          <wp:effectExtent l="0" t="0" r="825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0D822" w14:textId="77777777" w:rsidR="00A4268A" w:rsidRDefault="00A4268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E99F7" w14:textId="489C087E" w:rsidR="00A4268A" w:rsidRDefault="00A4268A" w:rsidP="00AF66ED">
    <w:pPr>
      <w:pStyle w:val="Nagwek"/>
      <w:rPr>
        <w:rFonts w:ascii="Calibri" w:hAnsi="Calibri"/>
        <w:b/>
        <w:bCs/>
        <w:szCs w:val="16"/>
      </w:rPr>
    </w:pPr>
  </w:p>
  <w:p w14:paraId="349E7B7C" w14:textId="0C60AC7F" w:rsidR="00A4268A" w:rsidRDefault="00A4268A" w:rsidP="00AF66ED">
    <w:pPr>
      <w:pStyle w:val="Nagwek"/>
      <w:ind w:hanging="284"/>
      <w:jc w:val="center"/>
      <w:rPr>
        <w:rFonts w:ascii="Calibri" w:hAnsi="Calibri"/>
        <w:b/>
        <w:bCs/>
        <w:szCs w:val="16"/>
      </w:rPr>
    </w:pPr>
    <w:r>
      <w:rPr>
        <w:rFonts w:ascii="Calibri" w:eastAsia="Verdana" w:hAnsi="Calibri"/>
        <w:color w:val="92D050"/>
        <w:sz w:val="16"/>
        <w:szCs w:val="16"/>
      </w:rPr>
      <w:t xml:space="preserve">                                                                                                                                                                                                             </w:t>
    </w:r>
  </w:p>
  <w:p w14:paraId="1EC54211" w14:textId="4F4D323B" w:rsidR="00A4268A" w:rsidRPr="0072383F" w:rsidRDefault="00A4268A" w:rsidP="00DA1F92">
    <w:pPr>
      <w:pStyle w:val="Nagwek"/>
      <w:ind w:hanging="284"/>
      <w:jc w:val="center"/>
      <w:rPr>
        <w:rFonts w:ascii="Calibri" w:hAnsi="Calibri"/>
        <w:b/>
        <w:bCs/>
        <w:szCs w:val="16"/>
      </w:rPr>
    </w:pPr>
    <w:r>
      <w:rPr>
        <w:rFonts w:ascii="Calibri" w:hAnsi="Calibri"/>
        <w:b/>
        <w:bCs/>
        <w:noProof/>
        <w:szCs w:val="16"/>
        <w:lang w:eastAsia="pl-PL"/>
      </w:rPr>
      <w:t xml:space="preserve">                                                                                                                                                                              </w:t>
    </w:r>
    <w:r>
      <w:rPr>
        <w:rFonts w:ascii="Calibri" w:hAnsi="Calibri"/>
        <w:b/>
        <w:bCs/>
        <w:noProof/>
        <w:szCs w:val="16"/>
        <w:lang w:eastAsia="pl-PL"/>
      </w:rPr>
      <w:drawing>
        <wp:inline distT="0" distB="0" distL="0" distR="0" wp14:anchorId="020EC4A7" wp14:editId="0B9AFBC9">
          <wp:extent cx="658495" cy="481330"/>
          <wp:effectExtent l="0" t="0" r="825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F6388" w14:textId="7904F045" w:rsidR="00A4268A" w:rsidRDefault="00A4268A">
    <w:pPr>
      <w:pStyle w:val="Nagwek"/>
    </w:pPr>
  </w:p>
  <w:p w14:paraId="4D827044" w14:textId="3AA3C777" w:rsidR="00A4268A" w:rsidRDefault="00A4268A">
    <w:pPr>
      <w:pStyle w:val="Nagwek"/>
      <w:rPr>
        <w:rFonts w:ascii="Calibri" w:eastAsia="Verdana" w:hAnsi="Calibri"/>
        <w:color w:val="92D050"/>
        <w:sz w:val="16"/>
        <w:szCs w:val="16"/>
      </w:rPr>
    </w:pPr>
    <w:r>
      <w:rPr>
        <w:rFonts w:ascii="Calibri" w:eastAsia="Verdana" w:hAnsi="Calibri"/>
        <w:color w:val="92D050"/>
        <w:sz w:val="16"/>
        <w:szCs w:val="16"/>
      </w:rPr>
      <w:t xml:space="preserve">                                                                                                                                                                                                   </w:t>
    </w:r>
  </w:p>
  <w:p w14:paraId="7CF934DE" w14:textId="18A69AC7" w:rsidR="00A4268A" w:rsidRDefault="00A4268A">
    <w:pPr>
      <w:pStyle w:val="Nagwek"/>
    </w:pPr>
    <w:r>
      <w:t xml:space="preserve">                                                                                                                                                         </w:t>
    </w:r>
    <w:r>
      <w:rPr>
        <w:noProof/>
        <w:lang w:eastAsia="pl-PL"/>
      </w:rPr>
      <w:drawing>
        <wp:inline distT="0" distB="0" distL="0" distR="0" wp14:anchorId="448F16F4" wp14:editId="2FAC44C4">
          <wp:extent cx="658495" cy="481330"/>
          <wp:effectExtent l="0" t="0" r="8255"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ADE36" w14:textId="77777777" w:rsidR="00A4268A" w:rsidRDefault="00A4268A">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580C2" w14:textId="77777777" w:rsidR="00A4268A" w:rsidRDefault="00A4268A"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B597395" w14:textId="5D82BADC" w:rsidR="00A4268A" w:rsidRPr="00A31C7C" w:rsidRDefault="00A4268A"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618DA5AD00541BBBA5C12ED20540B9A"/>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34A5315" wp14:editId="35623CC3">
          <wp:simplePos x="0" y="0"/>
          <wp:positionH relativeFrom="column">
            <wp:posOffset>-281305</wp:posOffset>
          </wp:positionH>
          <wp:positionV relativeFrom="paragraph">
            <wp:posOffset>-300355</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B4048E" w14:textId="77777777" w:rsidR="00A4268A" w:rsidRPr="000F58B6" w:rsidRDefault="00A4268A"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AF332" w14:textId="19270405" w:rsidR="00A4268A" w:rsidRDefault="00A4268A">
    <w:pPr>
      <w:pStyle w:val="Nagwek"/>
    </w:pPr>
  </w:p>
  <w:p w14:paraId="08D1FFF2" w14:textId="312E00FC" w:rsidR="00A4268A" w:rsidRDefault="00A4268A">
    <w:pPr>
      <w:pStyle w:val="Nagwek"/>
    </w:pPr>
    <w:r>
      <w:t xml:space="preserve">                                                                                                                                               </w:t>
    </w:r>
    <w:r>
      <w:rPr>
        <w:noProof/>
        <w:lang w:eastAsia="pl-PL"/>
      </w:rPr>
      <w:drawing>
        <wp:inline distT="0" distB="0" distL="0" distR="0" wp14:anchorId="3B6252EC" wp14:editId="5F6E02B6">
          <wp:extent cx="658495" cy="481330"/>
          <wp:effectExtent l="0" t="0" r="8255"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p w14:paraId="24C08BAF" w14:textId="443C1BD5" w:rsidR="00A4268A" w:rsidRDefault="00A4268A">
    <w:pPr>
      <w:pStyle w:val="Nagwek"/>
    </w:pPr>
  </w:p>
  <w:p w14:paraId="5104932B" w14:textId="77777777" w:rsidR="00A4268A" w:rsidRDefault="00A4268A">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F6B5D" w14:textId="5EC24DEF" w:rsidR="00A4268A" w:rsidRDefault="00A4268A" w:rsidP="00A65996">
    <w:pPr>
      <w:pStyle w:val="Nagwek"/>
      <w:tabs>
        <w:tab w:val="clear" w:pos="4536"/>
        <w:tab w:val="clear" w:pos="9072"/>
        <w:tab w:val="left" w:pos="5265"/>
      </w:tabs>
      <w:spacing w:after="120" w:line="276" w:lineRule="auto"/>
      <w:ind w:firstLine="1134"/>
      <w:rPr>
        <w:rFonts w:ascii="Calibri" w:hAnsi="Calibri" w:cs="Calibri"/>
        <w:sz w:val="18"/>
        <w:szCs w:val="18"/>
      </w:rPr>
    </w:pPr>
    <w:r>
      <w:rPr>
        <w:rFonts w:ascii="Calibri" w:eastAsia="Verdana" w:hAnsi="Calibri"/>
        <w:color w:val="92D050"/>
        <w:sz w:val="16"/>
        <w:szCs w:val="16"/>
      </w:rPr>
      <w:t xml:space="preserve">                                                                                                                                                          </w:t>
    </w:r>
  </w:p>
  <w:p w14:paraId="02295137" w14:textId="6E369181" w:rsidR="00A4268A" w:rsidRPr="00B24CFB" w:rsidRDefault="00A4268A" w:rsidP="00B24CFB">
    <w:pPr>
      <w:pStyle w:val="Nagwek"/>
      <w:tabs>
        <w:tab w:val="clear" w:pos="4536"/>
        <w:tab w:val="clear" w:pos="9072"/>
        <w:tab w:val="left" w:pos="5265"/>
      </w:tabs>
      <w:spacing w:after="120" w:line="276" w:lineRule="auto"/>
      <w:ind w:firstLine="1134"/>
      <w:rPr>
        <w:rFonts w:ascii="Calibri" w:hAnsi="Calibri" w:cs="Calibri"/>
        <w:sz w:val="18"/>
        <w:szCs w:val="18"/>
      </w:rPr>
    </w:pPr>
    <w:r>
      <w:rPr>
        <w:rFonts w:ascii="Calibri" w:hAnsi="Calibri" w:cs="Calibri"/>
        <w:sz w:val="18"/>
        <w:szCs w:val="18"/>
      </w:rPr>
      <w:t xml:space="preserve">                                                                                                                                                                       </w:t>
    </w:r>
    <w:r>
      <w:rPr>
        <w:rFonts w:ascii="Calibri" w:hAnsi="Calibri" w:cs="Calibri"/>
        <w:noProof/>
        <w:sz w:val="18"/>
        <w:szCs w:val="18"/>
        <w:lang w:eastAsia="pl-PL"/>
      </w:rPr>
      <w:drawing>
        <wp:inline distT="0" distB="0" distL="0" distR="0" wp14:anchorId="4198EA45" wp14:editId="609D29CF">
          <wp:extent cx="658495" cy="481330"/>
          <wp:effectExtent l="0" t="0" r="8255"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4813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503A3E5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C690F7A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D550E5"/>
    <w:multiLevelType w:val="hybridMultilevel"/>
    <w:tmpl w:val="5B4AA826"/>
    <w:lvl w:ilvl="0" w:tplc="C138239E">
      <w:start w:val="1"/>
      <w:numFmt w:val="decimal"/>
      <w:lvlText w:val="1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9A63BE3"/>
    <w:multiLevelType w:val="multilevel"/>
    <w:tmpl w:val="F940903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1" w15:restartNumberingAfterBreak="0">
    <w:nsid w:val="1D96407B"/>
    <w:multiLevelType w:val="multilevel"/>
    <w:tmpl w:val="A5F2D880"/>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9002FB"/>
    <w:multiLevelType w:val="multilevel"/>
    <w:tmpl w:val="F4E6DD7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490A53"/>
    <w:multiLevelType w:val="multilevel"/>
    <w:tmpl w:val="3A44B5C6"/>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925658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B36EFDD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9462E47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19A8A94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5"/>
  </w:num>
  <w:num w:numId="3">
    <w:abstractNumId w:val="3"/>
  </w:num>
  <w:num w:numId="4">
    <w:abstractNumId w:val="32"/>
  </w:num>
  <w:num w:numId="5">
    <w:abstractNumId w:val="16"/>
  </w:num>
  <w:num w:numId="6">
    <w:abstractNumId w:val="11"/>
  </w:num>
  <w:num w:numId="7">
    <w:abstractNumId w:val="23"/>
  </w:num>
  <w:num w:numId="8">
    <w:abstractNumId w:val="37"/>
  </w:num>
  <w:num w:numId="9">
    <w:abstractNumId w:val="10"/>
  </w:num>
  <w:num w:numId="10">
    <w:abstractNumId w:val="28"/>
  </w:num>
  <w:num w:numId="11">
    <w:abstractNumId w:val="20"/>
  </w:num>
  <w:num w:numId="12">
    <w:abstractNumId w:val="15"/>
  </w:num>
  <w:num w:numId="13">
    <w:abstractNumId w:val="7"/>
  </w:num>
  <w:num w:numId="14">
    <w:abstractNumId w:val="21"/>
  </w:num>
  <w:num w:numId="15">
    <w:abstractNumId w:val="31"/>
  </w:num>
  <w:num w:numId="16">
    <w:abstractNumId w:val="25"/>
  </w:num>
  <w:num w:numId="17">
    <w:abstractNumId w:val="38"/>
  </w:num>
  <w:num w:numId="18">
    <w:abstractNumId w:val="14"/>
  </w:num>
  <w:num w:numId="19">
    <w:abstractNumId w:val="4"/>
  </w:num>
  <w:num w:numId="20">
    <w:abstractNumId w:val="22"/>
  </w:num>
  <w:num w:numId="21">
    <w:abstractNumId w:val="24"/>
  </w:num>
  <w:num w:numId="22">
    <w:abstractNumId w:val="30"/>
  </w:num>
  <w:num w:numId="23">
    <w:abstractNumId w:val="12"/>
  </w:num>
  <w:num w:numId="24">
    <w:abstractNumId w:val="36"/>
  </w:num>
  <w:num w:numId="25">
    <w:abstractNumId w:val="35"/>
  </w:num>
  <w:num w:numId="26">
    <w:abstractNumId w:val="17"/>
  </w:num>
  <w:num w:numId="27">
    <w:abstractNumId w:val="2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3"/>
  </w:num>
  <w:num w:numId="31">
    <w:abstractNumId w:val="19"/>
  </w:num>
  <w:num w:numId="32">
    <w:abstractNumId w:val="9"/>
  </w:num>
  <w:num w:numId="33">
    <w:abstractNumId w:val="6"/>
  </w:num>
  <w:num w:numId="34">
    <w:abstractNumId w:val="8"/>
  </w:num>
  <w:num w:numId="35">
    <w:abstractNumId w:val="13"/>
  </w:num>
  <w:num w:numId="36">
    <w:abstractNumId w:val="34"/>
  </w:num>
  <w:num w:numId="37">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144"/>
    <w:rsid w:val="000239B3"/>
    <w:rsid w:val="00023EDE"/>
    <w:rsid w:val="00025FE0"/>
    <w:rsid w:val="00026466"/>
    <w:rsid w:val="000272CF"/>
    <w:rsid w:val="000273E9"/>
    <w:rsid w:val="00031ABB"/>
    <w:rsid w:val="00032E9D"/>
    <w:rsid w:val="000339B0"/>
    <w:rsid w:val="00034466"/>
    <w:rsid w:val="0003456A"/>
    <w:rsid w:val="0003514E"/>
    <w:rsid w:val="0003633A"/>
    <w:rsid w:val="00036EE0"/>
    <w:rsid w:val="0004020B"/>
    <w:rsid w:val="00040735"/>
    <w:rsid w:val="0004075E"/>
    <w:rsid w:val="00040E3C"/>
    <w:rsid w:val="0004124A"/>
    <w:rsid w:val="00041656"/>
    <w:rsid w:val="00041920"/>
    <w:rsid w:val="000419EA"/>
    <w:rsid w:val="00041EFC"/>
    <w:rsid w:val="00042301"/>
    <w:rsid w:val="00042822"/>
    <w:rsid w:val="0004293D"/>
    <w:rsid w:val="00044543"/>
    <w:rsid w:val="0004486D"/>
    <w:rsid w:val="00044F7C"/>
    <w:rsid w:val="00046549"/>
    <w:rsid w:val="00046D7B"/>
    <w:rsid w:val="00047E9F"/>
    <w:rsid w:val="000500EC"/>
    <w:rsid w:val="0005057E"/>
    <w:rsid w:val="00050E52"/>
    <w:rsid w:val="00051197"/>
    <w:rsid w:val="000518A3"/>
    <w:rsid w:val="000532AE"/>
    <w:rsid w:val="00055178"/>
    <w:rsid w:val="00055183"/>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B7EB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D4F"/>
    <w:rsid w:val="000F3815"/>
    <w:rsid w:val="000F397A"/>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3BED"/>
    <w:rsid w:val="0012465E"/>
    <w:rsid w:val="0012511B"/>
    <w:rsid w:val="001270AE"/>
    <w:rsid w:val="00130B8D"/>
    <w:rsid w:val="00131A23"/>
    <w:rsid w:val="001324E6"/>
    <w:rsid w:val="001325C6"/>
    <w:rsid w:val="00134FA3"/>
    <w:rsid w:val="001355C1"/>
    <w:rsid w:val="0013686D"/>
    <w:rsid w:val="00136B02"/>
    <w:rsid w:val="00137254"/>
    <w:rsid w:val="001402AB"/>
    <w:rsid w:val="001407D1"/>
    <w:rsid w:val="00143271"/>
    <w:rsid w:val="00144F3F"/>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1C9"/>
    <w:rsid w:val="00165652"/>
    <w:rsid w:val="00166625"/>
    <w:rsid w:val="00166E39"/>
    <w:rsid w:val="00167D1F"/>
    <w:rsid w:val="00171C78"/>
    <w:rsid w:val="001728F5"/>
    <w:rsid w:val="00173A31"/>
    <w:rsid w:val="001741FB"/>
    <w:rsid w:val="00174BE0"/>
    <w:rsid w:val="00175CDB"/>
    <w:rsid w:val="00176B3E"/>
    <w:rsid w:val="001804D0"/>
    <w:rsid w:val="00182B05"/>
    <w:rsid w:val="00184C77"/>
    <w:rsid w:val="00184E77"/>
    <w:rsid w:val="001851FB"/>
    <w:rsid w:val="00185E8A"/>
    <w:rsid w:val="00187055"/>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53DB"/>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48AD"/>
    <w:rsid w:val="00254F08"/>
    <w:rsid w:val="00255149"/>
    <w:rsid w:val="002600A9"/>
    <w:rsid w:val="00261683"/>
    <w:rsid w:val="00262365"/>
    <w:rsid w:val="0026273C"/>
    <w:rsid w:val="00262836"/>
    <w:rsid w:val="002633C2"/>
    <w:rsid w:val="00264972"/>
    <w:rsid w:val="00265C9F"/>
    <w:rsid w:val="0026700B"/>
    <w:rsid w:val="002671BC"/>
    <w:rsid w:val="00267616"/>
    <w:rsid w:val="002676E7"/>
    <w:rsid w:val="002677DA"/>
    <w:rsid w:val="00267858"/>
    <w:rsid w:val="0027034A"/>
    <w:rsid w:val="00271154"/>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49BE"/>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0624"/>
    <w:rsid w:val="002C107F"/>
    <w:rsid w:val="002C3573"/>
    <w:rsid w:val="002C62F5"/>
    <w:rsid w:val="002C6CE5"/>
    <w:rsid w:val="002C78E4"/>
    <w:rsid w:val="002C7E68"/>
    <w:rsid w:val="002D0C23"/>
    <w:rsid w:val="002D2078"/>
    <w:rsid w:val="002D4210"/>
    <w:rsid w:val="002D431C"/>
    <w:rsid w:val="002D5517"/>
    <w:rsid w:val="002D553A"/>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6AC6"/>
    <w:rsid w:val="00326AEA"/>
    <w:rsid w:val="00327148"/>
    <w:rsid w:val="0033270E"/>
    <w:rsid w:val="00333C26"/>
    <w:rsid w:val="00334A4C"/>
    <w:rsid w:val="003354D2"/>
    <w:rsid w:val="003358B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678A3"/>
    <w:rsid w:val="003700A0"/>
    <w:rsid w:val="00370364"/>
    <w:rsid w:val="0037037C"/>
    <w:rsid w:val="00372458"/>
    <w:rsid w:val="0037249D"/>
    <w:rsid w:val="00372DD7"/>
    <w:rsid w:val="00373835"/>
    <w:rsid w:val="00374571"/>
    <w:rsid w:val="00375E4D"/>
    <w:rsid w:val="003766F7"/>
    <w:rsid w:val="00376B53"/>
    <w:rsid w:val="00377017"/>
    <w:rsid w:val="0038146C"/>
    <w:rsid w:val="00383177"/>
    <w:rsid w:val="0038440E"/>
    <w:rsid w:val="00385471"/>
    <w:rsid w:val="0038622B"/>
    <w:rsid w:val="003868FF"/>
    <w:rsid w:val="003876F1"/>
    <w:rsid w:val="0039072B"/>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3152"/>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2994"/>
    <w:rsid w:val="00412E59"/>
    <w:rsid w:val="004134E4"/>
    <w:rsid w:val="004141C8"/>
    <w:rsid w:val="004147F0"/>
    <w:rsid w:val="00414B45"/>
    <w:rsid w:val="00414D79"/>
    <w:rsid w:val="00415DEF"/>
    <w:rsid w:val="00417649"/>
    <w:rsid w:val="0042201D"/>
    <w:rsid w:val="00424019"/>
    <w:rsid w:val="00424039"/>
    <w:rsid w:val="00424458"/>
    <w:rsid w:val="00425402"/>
    <w:rsid w:val="0042597D"/>
    <w:rsid w:val="00425AF0"/>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25"/>
    <w:rsid w:val="00457F7E"/>
    <w:rsid w:val="004603F4"/>
    <w:rsid w:val="00461844"/>
    <w:rsid w:val="0046209E"/>
    <w:rsid w:val="004620F8"/>
    <w:rsid w:val="004635A6"/>
    <w:rsid w:val="00464543"/>
    <w:rsid w:val="004656D8"/>
    <w:rsid w:val="00465B31"/>
    <w:rsid w:val="004672FC"/>
    <w:rsid w:val="004673FF"/>
    <w:rsid w:val="00467DA9"/>
    <w:rsid w:val="0047096D"/>
    <w:rsid w:val="00471571"/>
    <w:rsid w:val="00471E73"/>
    <w:rsid w:val="004723E9"/>
    <w:rsid w:val="00474A5B"/>
    <w:rsid w:val="00474FC5"/>
    <w:rsid w:val="00475757"/>
    <w:rsid w:val="00477AF0"/>
    <w:rsid w:val="00477D82"/>
    <w:rsid w:val="004813B1"/>
    <w:rsid w:val="0048437E"/>
    <w:rsid w:val="004859BD"/>
    <w:rsid w:val="00485DB0"/>
    <w:rsid w:val="004875CE"/>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F44"/>
    <w:rsid w:val="004B5230"/>
    <w:rsid w:val="004B5F30"/>
    <w:rsid w:val="004B6A92"/>
    <w:rsid w:val="004B78BB"/>
    <w:rsid w:val="004B7C5F"/>
    <w:rsid w:val="004C009E"/>
    <w:rsid w:val="004C0F50"/>
    <w:rsid w:val="004C1C4B"/>
    <w:rsid w:val="004C485B"/>
    <w:rsid w:val="004C4A0D"/>
    <w:rsid w:val="004C5D8F"/>
    <w:rsid w:val="004C5E08"/>
    <w:rsid w:val="004D0606"/>
    <w:rsid w:val="004D17D7"/>
    <w:rsid w:val="004D2714"/>
    <w:rsid w:val="004D29D4"/>
    <w:rsid w:val="004D3DF7"/>
    <w:rsid w:val="004D5611"/>
    <w:rsid w:val="004D5FFD"/>
    <w:rsid w:val="004D64B6"/>
    <w:rsid w:val="004D6AB7"/>
    <w:rsid w:val="004D7365"/>
    <w:rsid w:val="004E41B6"/>
    <w:rsid w:val="004E4323"/>
    <w:rsid w:val="004E4393"/>
    <w:rsid w:val="004E469B"/>
    <w:rsid w:val="004E48E9"/>
    <w:rsid w:val="004E528A"/>
    <w:rsid w:val="004E75D3"/>
    <w:rsid w:val="004E7AE7"/>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2B6"/>
    <w:rsid w:val="005D5AF5"/>
    <w:rsid w:val="005D5BC7"/>
    <w:rsid w:val="005D5E1C"/>
    <w:rsid w:val="005D606B"/>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0F79"/>
    <w:rsid w:val="0060143F"/>
    <w:rsid w:val="00601EF6"/>
    <w:rsid w:val="00603E00"/>
    <w:rsid w:val="00604135"/>
    <w:rsid w:val="00604582"/>
    <w:rsid w:val="00605B20"/>
    <w:rsid w:val="00605F3B"/>
    <w:rsid w:val="00606149"/>
    <w:rsid w:val="006061F7"/>
    <w:rsid w:val="00606B27"/>
    <w:rsid w:val="006070A3"/>
    <w:rsid w:val="0061135A"/>
    <w:rsid w:val="0061269F"/>
    <w:rsid w:val="00612D80"/>
    <w:rsid w:val="00615A31"/>
    <w:rsid w:val="00615E00"/>
    <w:rsid w:val="00616BF7"/>
    <w:rsid w:val="00616F3C"/>
    <w:rsid w:val="00617104"/>
    <w:rsid w:val="00620890"/>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8FD"/>
    <w:rsid w:val="00633BBD"/>
    <w:rsid w:val="00637544"/>
    <w:rsid w:val="00640D63"/>
    <w:rsid w:val="00645623"/>
    <w:rsid w:val="0064713F"/>
    <w:rsid w:val="00647EC8"/>
    <w:rsid w:val="0065074A"/>
    <w:rsid w:val="00650D35"/>
    <w:rsid w:val="00651CC4"/>
    <w:rsid w:val="006527F9"/>
    <w:rsid w:val="006534F2"/>
    <w:rsid w:val="006536DD"/>
    <w:rsid w:val="006537DA"/>
    <w:rsid w:val="00653F5F"/>
    <w:rsid w:val="006540CC"/>
    <w:rsid w:val="0065547D"/>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749"/>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4E7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052"/>
    <w:rsid w:val="007656E2"/>
    <w:rsid w:val="007659E5"/>
    <w:rsid w:val="007706BE"/>
    <w:rsid w:val="00771351"/>
    <w:rsid w:val="00771C8F"/>
    <w:rsid w:val="0077226B"/>
    <w:rsid w:val="00772F7B"/>
    <w:rsid w:val="007742B7"/>
    <w:rsid w:val="00774DBC"/>
    <w:rsid w:val="0078000C"/>
    <w:rsid w:val="0078041D"/>
    <w:rsid w:val="00782340"/>
    <w:rsid w:val="0078319C"/>
    <w:rsid w:val="00783534"/>
    <w:rsid w:val="00785158"/>
    <w:rsid w:val="00787155"/>
    <w:rsid w:val="00787A76"/>
    <w:rsid w:val="00787A90"/>
    <w:rsid w:val="0079066D"/>
    <w:rsid w:val="00790730"/>
    <w:rsid w:val="00791272"/>
    <w:rsid w:val="007913F6"/>
    <w:rsid w:val="00792212"/>
    <w:rsid w:val="00792F1C"/>
    <w:rsid w:val="007949AA"/>
    <w:rsid w:val="00795BF5"/>
    <w:rsid w:val="00795EC8"/>
    <w:rsid w:val="007969CF"/>
    <w:rsid w:val="0079738C"/>
    <w:rsid w:val="007974F7"/>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4EF2"/>
    <w:rsid w:val="007F66B9"/>
    <w:rsid w:val="00801C80"/>
    <w:rsid w:val="00801CE4"/>
    <w:rsid w:val="008021D1"/>
    <w:rsid w:val="00803284"/>
    <w:rsid w:val="008045FB"/>
    <w:rsid w:val="008048D1"/>
    <w:rsid w:val="00804A9E"/>
    <w:rsid w:val="00805091"/>
    <w:rsid w:val="008059B2"/>
    <w:rsid w:val="00805F17"/>
    <w:rsid w:val="00806642"/>
    <w:rsid w:val="0080746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72B"/>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3CC"/>
    <w:rsid w:val="00862D0A"/>
    <w:rsid w:val="00865E3B"/>
    <w:rsid w:val="00865F25"/>
    <w:rsid w:val="00867C48"/>
    <w:rsid w:val="00867D83"/>
    <w:rsid w:val="008700D0"/>
    <w:rsid w:val="0087290E"/>
    <w:rsid w:val="0087310E"/>
    <w:rsid w:val="00876028"/>
    <w:rsid w:val="00876BC6"/>
    <w:rsid w:val="00877A05"/>
    <w:rsid w:val="00877EE6"/>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02C"/>
    <w:rsid w:val="008D1A2C"/>
    <w:rsid w:val="008D1D7D"/>
    <w:rsid w:val="008D2147"/>
    <w:rsid w:val="008D2B6F"/>
    <w:rsid w:val="008D6A40"/>
    <w:rsid w:val="008D7F84"/>
    <w:rsid w:val="008E04C7"/>
    <w:rsid w:val="008E1300"/>
    <w:rsid w:val="008E1326"/>
    <w:rsid w:val="008E2410"/>
    <w:rsid w:val="008E3694"/>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9A2"/>
    <w:rsid w:val="00904D37"/>
    <w:rsid w:val="00907400"/>
    <w:rsid w:val="009076D4"/>
    <w:rsid w:val="00910808"/>
    <w:rsid w:val="00910827"/>
    <w:rsid w:val="00911A6A"/>
    <w:rsid w:val="00911FFB"/>
    <w:rsid w:val="009135F5"/>
    <w:rsid w:val="00913DE7"/>
    <w:rsid w:val="009141B5"/>
    <w:rsid w:val="0091448F"/>
    <w:rsid w:val="009175F7"/>
    <w:rsid w:val="00920172"/>
    <w:rsid w:val="009205CA"/>
    <w:rsid w:val="00920BDB"/>
    <w:rsid w:val="00921547"/>
    <w:rsid w:val="0092165D"/>
    <w:rsid w:val="009220A1"/>
    <w:rsid w:val="00922502"/>
    <w:rsid w:val="009235A1"/>
    <w:rsid w:val="00923680"/>
    <w:rsid w:val="00923BE8"/>
    <w:rsid w:val="009244D3"/>
    <w:rsid w:val="00926866"/>
    <w:rsid w:val="00927900"/>
    <w:rsid w:val="009309A0"/>
    <w:rsid w:val="00931A94"/>
    <w:rsid w:val="00934474"/>
    <w:rsid w:val="0093545B"/>
    <w:rsid w:val="009357A8"/>
    <w:rsid w:val="0093600E"/>
    <w:rsid w:val="009369F8"/>
    <w:rsid w:val="0093741E"/>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5EF"/>
    <w:rsid w:val="009613E2"/>
    <w:rsid w:val="00964788"/>
    <w:rsid w:val="009648AE"/>
    <w:rsid w:val="00964A1F"/>
    <w:rsid w:val="00964E5B"/>
    <w:rsid w:val="009652C4"/>
    <w:rsid w:val="009653CD"/>
    <w:rsid w:val="00967011"/>
    <w:rsid w:val="00967132"/>
    <w:rsid w:val="00970418"/>
    <w:rsid w:val="00970F3A"/>
    <w:rsid w:val="009716B0"/>
    <w:rsid w:val="00971E50"/>
    <w:rsid w:val="00972A8A"/>
    <w:rsid w:val="00972E2D"/>
    <w:rsid w:val="00974550"/>
    <w:rsid w:val="00975E3D"/>
    <w:rsid w:val="00976505"/>
    <w:rsid w:val="0097694C"/>
    <w:rsid w:val="00976CAE"/>
    <w:rsid w:val="00977E29"/>
    <w:rsid w:val="009801E9"/>
    <w:rsid w:val="009820ED"/>
    <w:rsid w:val="009839E5"/>
    <w:rsid w:val="00983C93"/>
    <w:rsid w:val="00983D28"/>
    <w:rsid w:val="00983DEB"/>
    <w:rsid w:val="009845CA"/>
    <w:rsid w:val="0098477C"/>
    <w:rsid w:val="009848E6"/>
    <w:rsid w:val="00985E2D"/>
    <w:rsid w:val="009860DB"/>
    <w:rsid w:val="00986BC7"/>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50FF"/>
    <w:rsid w:val="009C65C0"/>
    <w:rsid w:val="009C6C90"/>
    <w:rsid w:val="009C6E43"/>
    <w:rsid w:val="009C7E17"/>
    <w:rsid w:val="009D05C5"/>
    <w:rsid w:val="009D1EEC"/>
    <w:rsid w:val="009D3A3A"/>
    <w:rsid w:val="009D4299"/>
    <w:rsid w:val="009D56D8"/>
    <w:rsid w:val="009D6F12"/>
    <w:rsid w:val="009D708F"/>
    <w:rsid w:val="009D753A"/>
    <w:rsid w:val="009E00A8"/>
    <w:rsid w:val="009E0849"/>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6EF1"/>
    <w:rsid w:val="00A013C6"/>
    <w:rsid w:val="00A015C1"/>
    <w:rsid w:val="00A01CCC"/>
    <w:rsid w:val="00A0223F"/>
    <w:rsid w:val="00A029B5"/>
    <w:rsid w:val="00A02F21"/>
    <w:rsid w:val="00A06336"/>
    <w:rsid w:val="00A06EF8"/>
    <w:rsid w:val="00A07503"/>
    <w:rsid w:val="00A104C0"/>
    <w:rsid w:val="00A111A0"/>
    <w:rsid w:val="00A12FBB"/>
    <w:rsid w:val="00A138C2"/>
    <w:rsid w:val="00A13B75"/>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68A"/>
    <w:rsid w:val="00A42ED0"/>
    <w:rsid w:val="00A43067"/>
    <w:rsid w:val="00A443CC"/>
    <w:rsid w:val="00A44548"/>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2DCC"/>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3EC3"/>
    <w:rsid w:val="00AF489C"/>
    <w:rsid w:val="00AF4E05"/>
    <w:rsid w:val="00AF66ED"/>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C60"/>
    <w:rsid w:val="00B16FD2"/>
    <w:rsid w:val="00B1702B"/>
    <w:rsid w:val="00B17632"/>
    <w:rsid w:val="00B20A96"/>
    <w:rsid w:val="00B217A3"/>
    <w:rsid w:val="00B21F82"/>
    <w:rsid w:val="00B22FAE"/>
    <w:rsid w:val="00B23DB2"/>
    <w:rsid w:val="00B241AF"/>
    <w:rsid w:val="00B24CFB"/>
    <w:rsid w:val="00B30852"/>
    <w:rsid w:val="00B31C62"/>
    <w:rsid w:val="00B32391"/>
    <w:rsid w:val="00B326EE"/>
    <w:rsid w:val="00B33C61"/>
    <w:rsid w:val="00B346DC"/>
    <w:rsid w:val="00B352D2"/>
    <w:rsid w:val="00B35536"/>
    <w:rsid w:val="00B357E8"/>
    <w:rsid w:val="00B35860"/>
    <w:rsid w:val="00B35A0F"/>
    <w:rsid w:val="00B367A8"/>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1FC4"/>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BCD"/>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FA9"/>
    <w:rsid w:val="00BF2A3A"/>
    <w:rsid w:val="00BF3B55"/>
    <w:rsid w:val="00BF520A"/>
    <w:rsid w:val="00BF53A3"/>
    <w:rsid w:val="00BF5F80"/>
    <w:rsid w:val="00BF702F"/>
    <w:rsid w:val="00BF7635"/>
    <w:rsid w:val="00BF766A"/>
    <w:rsid w:val="00BF7A5A"/>
    <w:rsid w:val="00C00601"/>
    <w:rsid w:val="00C00D5A"/>
    <w:rsid w:val="00C00E86"/>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2CBF"/>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0A2A"/>
    <w:rsid w:val="00D52AB1"/>
    <w:rsid w:val="00D5515E"/>
    <w:rsid w:val="00D568D6"/>
    <w:rsid w:val="00D604C8"/>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79E"/>
    <w:rsid w:val="00D84BA5"/>
    <w:rsid w:val="00D85153"/>
    <w:rsid w:val="00D8519B"/>
    <w:rsid w:val="00D86054"/>
    <w:rsid w:val="00D860E1"/>
    <w:rsid w:val="00D86300"/>
    <w:rsid w:val="00D86504"/>
    <w:rsid w:val="00D86F81"/>
    <w:rsid w:val="00D8712F"/>
    <w:rsid w:val="00D87EFA"/>
    <w:rsid w:val="00D90546"/>
    <w:rsid w:val="00D914F4"/>
    <w:rsid w:val="00D93351"/>
    <w:rsid w:val="00D936DC"/>
    <w:rsid w:val="00D94096"/>
    <w:rsid w:val="00D96A9C"/>
    <w:rsid w:val="00DA07F7"/>
    <w:rsid w:val="00DA1A9E"/>
    <w:rsid w:val="00DA1B76"/>
    <w:rsid w:val="00DA1F92"/>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46F"/>
    <w:rsid w:val="00DD56DF"/>
    <w:rsid w:val="00DD5C5D"/>
    <w:rsid w:val="00DD70FD"/>
    <w:rsid w:val="00DE096E"/>
    <w:rsid w:val="00DE0DEB"/>
    <w:rsid w:val="00DE2281"/>
    <w:rsid w:val="00DE457A"/>
    <w:rsid w:val="00DE4B3C"/>
    <w:rsid w:val="00DE4E27"/>
    <w:rsid w:val="00DE6F1D"/>
    <w:rsid w:val="00DE6FE6"/>
    <w:rsid w:val="00DE761F"/>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2F5"/>
    <w:rsid w:val="00E01521"/>
    <w:rsid w:val="00E01856"/>
    <w:rsid w:val="00E01E29"/>
    <w:rsid w:val="00E03CC7"/>
    <w:rsid w:val="00E04E4D"/>
    <w:rsid w:val="00E0543D"/>
    <w:rsid w:val="00E0598A"/>
    <w:rsid w:val="00E05E09"/>
    <w:rsid w:val="00E065F4"/>
    <w:rsid w:val="00E07D2A"/>
    <w:rsid w:val="00E11515"/>
    <w:rsid w:val="00E12255"/>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56C"/>
    <w:rsid w:val="00E408DF"/>
    <w:rsid w:val="00E41D99"/>
    <w:rsid w:val="00E41FA8"/>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69A2"/>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18EA"/>
    <w:rsid w:val="00EA2F59"/>
    <w:rsid w:val="00EA310E"/>
    <w:rsid w:val="00EA4D6B"/>
    <w:rsid w:val="00EA5926"/>
    <w:rsid w:val="00EA6484"/>
    <w:rsid w:val="00EB05F2"/>
    <w:rsid w:val="00EB0940"/>
    <w:rsid w:val="00EB0ADA"/>
    <w:rsid w:val="00EB0D46"/>
    <w:rsid w:val="00EB0D80"/>
    <w:rsid w:val="00EB2044"/>
    <w:rsid w:val="00EB249F"/>
    <w:rsid w:val="00EB3B09"/>
    <w:rsid w:val="00EB430C"/>
    <w:rsid w:val="00EB4719"/>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6B2D"/>
    <w:rsid w:val="00ED73DC"/>
    <w:rsid w:val="00ED7F10"/>
    <w:rsid w:val="00EE07DB"/>
    <w:rsid w:val="00EE20A5"/>
    <w:rsid w:val="00EE2117"/>
    <w:rsid w:val="00EE30D7"/>
    <w:rsid w:val="00EE3106"/>
    <w:rsid w:val="00EE3BDE"/>
    <w:rsid w:val="00EE3DB1"/>
    <w:rsid w:val="00EE4B8A"/>
    <w:rsid w:val="00EE5F45"/>
    <w:rsid w:val="00EE76C8"/>
    <w:rsid w:val="00EE7E0A"/>
    <w:rsid w:val="00EF20BE"/>
    <w:rsid w:val="00EF3079"/>
    <w:rsid w:val="00EF3A61"/>
    <w:rsid w:val="00EF7DD4"/>
    <w:rsid w:val="00F00ABE"/>
    <w:rsid w:val="00F00B3C"/>
    <w:rsid w:val="00F0112B"/>
    <w:rsid w:val="00F011BC"/>
    <w:rsid w:val="00F023E1"/>
    <w:rsid w:val="00F111F1"/>
    <w:rsid w:val="00F11525"/>
    <w:rsid w:val="00F1450E"/>
    <w:rsid w:val="00F158A3"/>
    <w:rsid w:val="00F165ED"/>
    <w:rsid w:val="00F16DCF"/>
    <w:rsid w:val="00F2017D"/>
    <w:rsid w:val="00F2052C"/>
    <w:rsid w:val="00F226AB"/>
    <w:rsid w:val="00F2273A"/>
    <w:rsid w:val="00F24489"/>
    <w:rsid w:val="00F24980"/>
    <w:rsid w:val="00F24C61"/>
    <w:rsid w:val="00F259B6"/>
    <w:rsid w:val="00F30FC5"/>
    <w:rsid w:val="00F3118B"/>
    <w:rsid w:val="00F32B78"/>
    <w:rsid w:val="00F32E7B"/>
    <w:rsid w:val="00F3321B"/>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046A"/>
    <w:rsid w:val="00F60DFD"/>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B1D"/>
    <w:rsid w:val="00FB3DBE"/>
    <w:rsid w:val="00FB4510"/>
    <w:rsid w:val="00FB56BE"/>
    <w:rsid w:val="00FB69EB"/>
    <w:rsid w:val="00FB7499"/>
    <w:rsid w:val="00FB7F3F"/>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A7A"/>
    <w:rsid w:val="00FE1399"/>
    <w:rsid w:val="00FE3525"/>
    <w:rsid w:val="00FE3B17"/>
    <w:rsid w:val="00FE3DCB"/>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fontTable" Target="fontTable.xml"/><Relationship Id="rId21" Type="http://schemas.openxmlformats.org/officeDocument/2006/relationships/header" Target="header4.xml"/><Relationship Id="rId34" Type="http://schemas.openxmlformats.org/officeDocument/2006/relationships/footer" Target="footer11.xml"/><Relationship Id="rId42" Type="http://schemas.openxmlformats.org/officeDocument/2006/relationships/customXml" Target="../customXml/item6.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eader" Target="head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header" Target="header12.xml"/><Relationship Id="rId40"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oter" Target="footer13.xml"/></Relationships>
</file>

<file path=word/_rels/header10.xml.rels><?xml version="1.0" encoding="UTF-8" standalone="yes"?>
<Relationships xmlns="http://schemas.openxmlformats.org/package/2006/relationships"><Relationship Id="rId1" Type="http://schemas.openxmlformats.org/officeDocument/2006/relationships/image" Target="media/image5.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1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4.jpe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618DA5AD00541BBBA5C12ED20540B9A"/>
        <w:category>
          <w:name w:val="Ogólne"/>
          <w:gallery w:val="placeholder"/>
        </w:category>
        <w:types>
          <w:type w:val="bbPlcHdr"/>
        </w:types>
        <w:behaviors>
          <w:behavior w:val="content"/>
        </w:behaviors>
        <w:guid w:val="{25B01E9F-7281-4BA4-8B73-9C6518D7C133}"/>
      </w:docPartPr>
      <w:docPartBody>
        <w:p w:rsidR="000C70C3" w:rsidRDefault="000C70C3" w:rsidP="000C70C3">
          <w:pPr>
            <w:pStyle w:val="7618DA5AD00541BBBA5C12ED20540B9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92C4D"/>
    <w:rsid w:val="00093F96"/>
    <w:rsid w:val="000A0E48"/>
    <w:rsid w:val="000A1772"/>
    <w:rsid w:val="000A3410"/>
    <w:rsid w:val="000B4E1F"/>
    <w:rsid w:val="000B5078"/>
    <w:rsid w:val="000B5F48"/>
    <w:rsid w:val="000C70C3"/>
    <w:rsid w:val="000F3FFD"/>
    <w:rsid w:val="00112677"/>
    <w:rsid w:val="00121F39"/>
    <w:rsid w:val="00177445"/>
    <w:rsid w:val="001E3168"/>
    <w:rsid w:val="001F4D89"/>
    <w:rsid w:val="001F6AB2"/>
    <w:rsid w:val="002036E3"/>
    <w:rsid w:val="00263FCB"/>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11F3"/>
    <w:rsid w:val="0038682C"/>
    <w:rsid w:val="003B4965"/>
    <w:rsid w:val="003C4DB9"/>
    <w:rsid w:val="003D3C04"/>
    <w:rsid w:val="003F09C6"/>
    <w:rsid w:val="003F28CC"/>
    <w:rsid w:val="00411585"/>
    <w:rsid w:val="00411C41"/>
    <w:rsid w:val="0046204C"/>
    <w:rsid w:val="00466F50"/>
    <w:rsid w:val="004755AE"/>
    <w:rsid w:val="00486F64"/>
    <w:rsid w:val="00496BD7"/>
    <w:rsid w:val="004A576D"/>
    <w:rsid w:val="004B30AB"/>
    <w:rsid w:val="00504382"/>
    <w:rsid w:val="00504B11"/>
    <w:rsid w:val="00535BFE"/>
    <w:rsid w:val="005501CF"/>
    <w:rsid w:val="00572957"/>
    <w:rsid w:val="00584919"/>
    <w:rsid w:val="005A14F1"/>
    <w:rsid w:val="005A7CF4"/>
    <w:rsid w:val="005B35FD"/>
    <w:rsid w:val="005B5BB2"/>
    <w:rsid w:val="005C354C"/>
    <w:rsid w:val="00600D1C"/>
    <w:rsid w:val="00604DBC"/>
    <w:rsid w:val="00657004"/>
    <w:rsid w:val="0067331D"/>
    <w:rsid w:val="00690FBB"/>
    <w:rsid w:val="006A12EA"/>
    <w:rsid w:val="006A4C38"/>
    <w:rsid w:val="006A4DB0"/>
    <w:rsid w:val="006A6AFD"/>
    <w:rsid w:val="006F0971"/>
    <w:rsid w:val="00700E56"/>
    <w:rsid w:val="007039E9"/>
    <w:rsid w:val="00723176"/>
    <w:rsid w:val="00774C40"/>
    <w:rsid w:val="007D2B04"/>
    <w:rsid w:val="007E096F"/>
    <w:rsid w:val="007E391E"/>
    <w:rsid w:val="007F437C"/>
    <w:rsid w:val="007F5D3C"/>
    <w:rsid w:val="0082482D"/>
    <w:rsid w:val="00832C41"/>
    <w:rsid w:val="00843AAE"/>
    <w:rsid w:val="00851773"/>
    <w:rsid w:val="0085262B"/>
    <w:rsid w:val="00876E33"/>
    <w:rsid w:val="008803EB"/>
    <w:rsid w:val="008E019D"/>
    <w:rsid w:val="008E031B"/>
    <w:rsid w:val="008F4E57"/>
    <w:rsid w:val="0091435D"/>
    <w:rsid w:val="00920F8B"/>
    <w:rsid w:val="00923549"/>
    <w:rsid w:val="009324D2"/>
    <w:rsid w:val="00975134"/>
    <w:rsid w:val="009B2C80"/>
    <w:rsid w:val="00A00EEA"/>
    <w:rsid w:val="00A27FD0"/>
    <w:rsid w:val="00A347BC"/>
    <w:rsid w:val="00A35DF1"/>
    <w:rsid w:val="00A71B43"/>
    <w:rsid w:val="00A72EB3"/>
    <w:rsid w:val="00AD5090"/>
    <w:rsid w:val="00B14DB9"/>
    <w:rsid w:val="00B4616D"/>
    <w:rsid w:val="00B53165"/>
    <w:rsid w:val="00B60536"/>
    <w:rsid w:val="00B84857"/>
    <w:rsid w:val="00B90592"/>
    <w:rsid w:val="00BA657E"/>
    <w:rsid w:val="00BB6011"/>
    <w:rsid w:val="00BC642E"/>
    <w:rsid w:val="00BC6FE2"/>
    <w:rsid w:val="00C003C7"/>
    <w:rsid w:val="00C102F1"/>
    <w:rsid w:val="00C67419"/>
    <w:rsid w:val="00C80E37"/>
    <w:rsid w:val="00C849CA"/>
    <w:rsid w:val="00CD6EC5"/>
    <w:rsid w:val="00D32493"/>
    <w:rsid w:val="00D34CE5"/>
    <w:rsid w:val="00D405FD"/>
    <w:rsid w:val="00D70111"/>
    <w:rsid w:val="00D84B3B"/>
    <w:rsid w:val="00DA0DD7"/>
    <w:rsid w:val="00DB34D2"/>
    <w:rsid w:val="00DB544B"/>
    <w:rsid w:val="00DB73BB"/>
    <w:rsid w:val="00DC7A68"/>
    <w:rsid w:val="00DD1C3C"/>
    <w:rsid w:val="00DD6B38"/>
    <w:rsid w:val="00DF269A"/>
    <w:rsid w:val="00DF40DA"/>
    <w:rsid w:val="00E35FDA"/>
    <w:rsid w:val="00E76B96"/>
    <w:rsid w:val="00E825E6"/>
    <w:rsid w:val="00E91008"/>
    <w:rsid w:val="00ED5DD4"/>
    <w:rsid w:val="00ED6051"/>
    <w:rsid w:val="00EE39C7"/>
    <w:rsid w:val="00EF5F32"/>
    <w:rsid w:val="00F741AB"/>
    <w:rsid w:val="00F8384E"/>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7618DA5AD00541BBBA5C12ED20540B9A">
    <w:name w:val="7618DA5AD00541BBBA5C12ED20540B9A"/>
    <w:rsid w:val="000C70C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POST_DYS_OW_GZ_02436_2025 załączniki.docx</dmsv2BaseFileName>
    <dmsv2BaseDisplayName xmlns="http://schemas.microsoft.com/sharepoint/v3">POST_DYS_OW_GZ_02436_2025 załączniki</dmsv2BaseDisplayName>
    <dmsv2SWPP2ObjectNumber xmlns="http://schemas.microsoft.com/sharepoint/v3">POST/DYS/OW/GZ/02436/2025                         </dmsv2SWPP2ObjectNumber>
    <dmsv2SWPP2SumMD5 xmlns="http://schemas.microsoft.com/sharepoint/v3">e46dd9a112c1fd755b3bd34b271ebb82</dmsv2SWPP2SumMD5>
    <dmsv2BaseMoved xmlns="http://schemas.microsoft.com/sharepoint/v3">false</dmsv2BaseMoved>
    <dmsv2BaseIsSensitive xmlns="http://schemas.microsoft.com/sharepoint/v3">true</dmsv2BaseIsSensitive>
    <dmsv2SWPP2IDSWPP2 xmlns="http://schemas.microsoft.com/sharepoint/v3">685716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22854350</dmsv2BaseClientSystemDocumentID>
    <dmsv2BaseModifiedByID xmlns="http://schemas.microsoft.com/sharepoint/v3">11920212</dmsv2BaseModifiedByID>
    <dmsv2BaseCreatedByID xmlns="http://schemas.microsoft.com/sharepoint/v3">11920212</dmsv2BaseCreatedByID>
    <dmsv2SWPP2ObjectDepartment xmlns="http://schemas.microsoft.com/sharepoint/v3">00000001000700050000000h00000008</dmsv2SWPP2ObjectDepartment>
    <dmsv2SWPP2ObjectName xmlns="http://schemas.microsoft.com/sharepoint/v3">Postępowanie</dmsv2SWPP2ObjectName>
    <_dlc_DocId xmlns="a19cb1c7-c5c7-46d4-85ae-d83685407bba">XD3KHSRJV2AP-1441292327-3567</_dlc_DocId>
    <_dlc_DocIdUrl xmlns="a19cb1c7-c5c7-46d4-85ae-d83685407bba">
      <Url>https://swpp2.dms.gkpge.pl/sites/38/_layouts/15/DocIdRedir.aspx?ID=XD3KHSRJV2AP-1441292327-3567</Url>
      <Description>XD3KHSRJV2AP-1441292327-3567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A3B2A209-1A8A-4DE4-A6A7-5BC84D5D9DA2}"/>
</file>

<file path=customXml/itemProps5.xml><?xml version="1.0" encoding="utf-8"?>
<ds:datastoreItem xmlns:ds="http://schemas.openxmlformats.org/officeDocument/2006/customXml" ds:itemID="{F0D97047-F0DB-4A28-88A9-4F36FD01267F}">
  <ds:schemaRefs>
    <ds:schemaRef ds:uri="http://schemas.openxmlformats.org/officeDocument/2006/bibliography"/>
  </ds:schemaRefs>
</ds:datastoreItem>
</file>

<file path=customXml/itemProps6.xml><?xml version="1.0" encoding="utf-8"?>
<ds:datastoreItem xmlns:ds="http://schemas.openxmlformats.org/officeDocument/2006/customXml" ds:itemID="{4F9AFBF2-5C5B-466F-AE45-E5D30F813B89}"/>
</file>

<file path=docProps/app.xml><?xml version="1.0" encoding="utf-8"?>
<Properties xmlns="http://schemas.openxmlformats.org/officeDocument/2006/extended-properties" xmlns:vt="http://schemas.openxmlformats.org/officeDocument/2006/docPropsVTypes">
  <Template>Normal</Template>
  <TotalTime>28</TotalTime>
  <Pages>13</Pages>
  <Words>4064</Words>
  <Characters>24390</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Małkińska Aneta [PGE Dystr. O.Warszawa]</cp:lastModifiedBy>
  <cp:revision>76</cp:revision>
  <cp:lastPrinted>2025-07-04T09:31:00Z</cp:lastPrinted>
  <dcterms:created xsi:type="dcterms:W3CDTF">2025-07-04T08:05:00Z</dcterms:created>
  <dcterms:modified xsi:type="dcterms:W3CDTF">2025-07-04T09:32:00Z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cdb1db12-3fc9-43a2-a8ee-29ff0adb1023</vt:lpwstr>
  </property>
</Properties>
</file>